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97C079" w14:textId="7127DCBF" w:rsidR="00DB1D17" w:rsidRDefault="00DB1D17" w:rsidP="00E45544">
      <w:pPr>
        <w:widowControl w:val="0"/>
        <w:autoSpaceDE w:val="0"/>
        <w:autoSpaceDN w:val="0"/>
        <w:adjustRightInd w:val="0"/>
        <w:spacing w:after="240"/>
        <w:contextualSpacing/>
        <w:rPr>
          <w:rFonts w:eastAsia="Times New Roman" w:cs="Times New Roman"/>
          <w:noProof/>
        </w:rPr>
      </w:pPr>
      <w:r w:rsidRPr="0057536B"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F84637" wp14:editId="4A2C8AB9">
                <wp:simplePos x="0" y="0"/>
                <wp:positionH relativeFrom="column">
                  <wp:posOffset>-143510</wp:posOffset>
                </wp:positionH>
                <wp:positionV relativeFrom="paragraph">
                  <wp:posOffset>94615</wp:posOffset>
                </wp:positionV>
                <wp:extent cx="5965825" cy="423545"/>
                <wp:effectExtent l="50800" t="25400" r="79375" b="109855"/>
                <wp:wrapThrough wrapText="bothSides">
                  <wp:wrapPolygon edited="0">
                    <wp:start x="-92" y="-1295"/>
                    <wp:lineTo x="-184" y="0"/>
                    <wp:lineTo x="-184" y="20726"/>
                    <wp:lineTo x="-92" y="25907"/>
                    <wp:lineTo x="21703" y="25907"/>
                    <wp:lineTo x="21795" y="20726"/>
                    <wp:lineTo x="21703" y="1295"/>
                    <wp:lineTo x="21703" y="-1295"/>
                    <wp:lineTo x="-92" y="-1295"/>
                  </wp:wrapPolygon>
                </wp:wrapThrough>
                <wp:docPr id="10" name="Abgerundetes 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5825" cy="42354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C4D516" w14:textId="13A09D39" w:rsidR="0057536B" w:rsidRDefault="00E33FB7" w:rsidP="00E45544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" w:hAnsi="Times" w:cs="Times"/>
                                <w:b/>
                                <w:bCs/>
                                <w:sz w:val="38"/>
                                <w:szCs w:val="38"/>
                              </w:rPr>
                              <w:t>Vocabolario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oundrect id="Abgerundetes Rechteck 10" o:spid="_x0000_s1026" style="position:absolute;margin-left:-11.25pt;margin-top:7.45pt;width:469.75pt;height:33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25C4D516" w14:textId="13A09D39" w:rsidR="0057536B" w:rsidRDefault="00E33FB7" w:rsidP="00E45544">
                      <w:pPr>
                        <w:jc w:val="center"/>
                      </w:pPr>
                      <w:r>
                        <w:rPr>
                          <w:rFonts w:ascii="Times" w:hAnsi="Times" w:cs="Times"/>
                          <w:b/>
                          <w:bCs/>
                          <w:sz w:val="38"/>
                          <w:szCs w:val="38"/>
                        </w:rPr>
                        <w:t>Vocabolario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13BC59C5" w14:textId="3A5E5CFC" w:rsidR="00E33FB7" w:rsidRPr="00E33FB7" w:rsidRDefault="00E33FB7" w:rsidP="009B469F">
      <w:pPr>
        <w:widowControl w:val="0"/>
        <w:numPr>
          <w:ilvl w:val="0"/>
          <w:numId w:val="1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left="0" w:firstLine="0"/>
        <w:contextualSpacing/>
        <w:rPr>
          <w:rFonts w:ascii="Times New Roman" w:hAnsi="Times New Roman" w:cs="Times New Roman"/>
        </w:rPr>
      </w:pPr>
      <w:proofErr w:type="spellStart"/>
      <w:r w:rsidRPr="00E33FB7">
        <w:rPr>
          <w:rFonts w:ascii="Times" w:hAnsi="Times" w:cs="Times"/>
          <w:b/>
          <w:bCs/>
        </w:rPr>
        <w:t>il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proofErr w:type="spellStart"/>
      <w:r w:rsidRPr="00E33FB7">
        <w:rPr>
          <w:rFonts w:ascii="Times" w:hAnsi="Times" w:cs="Times"/>
          <w:b/>
          <w:bCs/>
        </w:rPr>
        <w:t>p</w:t>
      </w:r>
      <w:r w:rsidRPr="00E33FB7">
        <w:rPr>
          <w:rFonts w:ascii="Times" w:hAnsi="Times" w:cs="Times"/>
          <w:b/>
          <w:bCs/>
          <w:u w:val="single"/>
        </w:rPr>
        <w:t>a</w:t>
      </w:r>
      <w:r w:rsidRPr="00E33FB7">
        <w:rPr>
          <w:rFonts w:ascii="Times" w:hAnsi="Times" w:cs="Times"/>
          <w:b/>
          <w:bCs/>
        </w:rPr>
        <w:t>ssero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r>
        <w:rPr>
          <w:rFonts w:ascii="Times New Roman" w:hAnsi="Times New Roman" w:cs="Times New Roman"/>
        </w:rPr>
        <w:tab/>
      </w:r>
      <w:r w:rsidRPr="00E33FB7">
        <w:rPr>
          <w:rFonts w:ascii="Times New Roman" w:hAnsi="Times New Roman" w:cs="Times New Roman"/>
        </w:rPr>
        <w:t>der Spatz</w:t>
      </w:r>
    </w:p>
    <w:p w14:paraId="307DB8A9" w14:textId="51D298A3" w:rsidR="00E33FB7" w:rsidRPr="00E33FB7" w:rsidRDefault="00E33FB7" w:rsidP="009B469F">
      <w:pPr>
        <w:widowControl w:val="0"/>
        <w:numPr>
          <w:ilvl w:val="0"/>
          <w:numId w:val="1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left="0" w:firstLine="0"/>
        <w:contextualSpacing/>
        <w:rPr>
          <w:rFonts w:ascii="Times New Roman" w:hAnsi="Times New Roman" w:cs="Times New Roman"/>
        </w:rPr>
      </w:pPr>
      <w:proofErr w:type="spellStart"/>
      <w:proofErr w:type="gramStart"/>
      <w:r w:rsidRPr="00E33FB7">
        <w:rPr>
          <w:rFonts w:ascii="Times" w:hAnsi="Times" w:cs="Times"/>
          <w:b/>
          <w:bCs/>
        </w:rPr>
        <w:t>assaggiare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r w:rsidRPr="00E33F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 xml:space="preserve">(eine Speise) probieren </w:t>
      </w:r>
    </w:p>
    <w:p w14:paraId="63A2B388" w14:textId="77777777" w:rsidR="009B469F" w:rsidRDefault="00E33FB7" w:rsidP="009B469F">
      <w:pPr>
        <w:widowControl w:val="0"/>
        <w:numPr>
          <w:ilvl w:val="0"/>
          <w:numId w:val="1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left="0" w:firstLine="0"/>
        <w:contextualSpacing/>
        <w:rPr>
          <w:rFonts w:ascii="Times New Roman" w:hAnsi="Times New Roman" w:cs="Times New Roman"/>
        </w:rPr>
      </w:pPr>
      <w:proofErr w:type="spellStart"/>
      <w:r w:rsidRPr="00E33FB7">
        <w:rPr>
          <w:rFonts w:ascii="Times" w:hAnsi="Times" w:cs="Times"/>
          <w:b/>
          <w:bCs/>
        </w:rPr>
        <w:t>spogliare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r>
        <w:rPr>
          <w:rFonts w:ascii="Times New Roman" w:hAnsi="Times New Roman" w:cs="Times New Roman"/>
        </w:rPr>
        <w:tab/>
      </w:r>
      <w:r w:rsidRPr="00E33FB7">
        <w:rPr>
          <w:rFonts w:ascii="Times New Roman" w:hAnsi="Times New Roman" w:cs="Times New Roman"/>
        </w:rPr>
        <w:t>ausziehen</w:t>
      </w:r>
    </w:p>
    <w:p w14:paraId="433ED796" w14:textId="73CE544D" w:rsidR="00E33FB7" w:rsidRPr="00E33FB7" w:rsidRDefault="00E33FB7" w:rsidP="009B469F">
      <w:pPr>
        <w:widowControl w:val="0"/>
        <w:numPr>
          <w:ilvl w:val="0"/>
          <w:numId w:val="1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left="0" w:firstLine="0"/>
        <w:contextualSpacing/>
        <w:rPr>
          <w:rFonts w:ascii="Times New Roman" w:hAnsi="Times New Roman" w:cs="Times New Roman"/>
        </w:rPr>
      </w:pPr>
      <w:proofErr w:type="spellStart"/>
      <w:proofErr w:type="gramStart"/>
      <w:r w:rsidRPr="00E33FB7">
        <w:rPr>
          <w:rFonts w:ascii="Times New Roman" w:hAnsi="Times New Roman" w:cs="Times New Roman"/>
        </w:rPr>
        <w:t>acchiappare</w:t>
      </w:r>
      <w:proofErr w:type="spellEnd"/>
      <w:r w:rsidRPr="00E33FB7">
        <w:rPr>
          <w:rFonts w:ascii="Times New Roman" w:hAnsi="Times New Roman" w:cs="Times New Roman"/>
        </w:rPr>
        <w:t xml:space="preserve">  </w:t>
      </w:r>
      <w:r w:rsidR="009B469F"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 xml:space="preserve">fangen, erwischen </w:t>
      </w:r>
    </w:p>
    <w:p w14:paraId="4EDEF894" w14:textId="4D84FD64" w:rsidR="00E33FB7" w:rsidRPr="00E33FB7" w:rsidRDefault="00E33FB7" w:rsidP="009B469F">
      <w:pPr>
        <w:widowControl w:val="0"/>
        <w:numPr>
          <w:ilvl w:val="0"/>
          <w:numId w:val="1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left="0" w:firstLine="0"/>
        <w:contextualSpacing/>
        <w:rPr>
          <w:rFonts w:ascii="Times New Roman" w:hAnsi="Times New Roman" w:cs="Times New Roman"/>
        </w:rPr>
      </w:pPr>
      <w:proofErr w:type="spellStart"/>
      <w:proofErr w:type="gramStart"/>
      <w:r w:rsidRPr="00E33FB7">
        <w:rPr>
          <w:rFonts w:ascii="Times" w:hAnsi="Times" w:cs="Times"/>
          <w:b/>
          <w:bCs/>
        </w:rPr>
        <w:t>mollare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r w:rsidRPr="00E33F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>loslassen</w:t>
      </w:r>
    </w:p>
    <w:p w14:paraId="3E915224" w14:textId="01F9C311" w:rsidR="00E33FB7" w:rsidRPr="00E33FB7" w:rsidRDefault="00E33FB7" w:rsidP="009B469F">
      <w:pPr>
        <w:widowControl w:val="0"/>
        <w:numPr>
          <w:ilvl w:val="0"/>
          <w:numId w:val="1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left="0" w:firstLine="0"/>
        <w:contextualSpacing/>
        <w:rPr>
          <w:rFonts w:ascii="Times New Roman" w:hAnsi="Times New Roman" w:cs="Times New Roman"/>
        </w:rPr>
      </w:pPr>
      <w:proofErr w:type="spellStart"/>
      <w:proofErr w:type="gramStart"/>
      <w:r w:rsidRPr="00E33FB7">
        <w:rPr>
          <w:rFonts w:ascii="Times New Roman" w:hAnsi="Times New Roman" w:cs="Times New Roman"/>
        </w:rPr>
        <w:t>conciare</w:t>
      </w:r>
      <w:proofErr w:type="spellEnd"/>
      <w:r w:rsidRPr="00E33FB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>übel zurichten</w:t>
      </w:r>
    </w:p>
    <w:p w14:paraId="5CE163CA" w14:textId="6E93BD76" w:rsidR="00E33FB7" w:rsidRPr="00E33FB7" w:rsidRDefault="00E33FB7" w:rsidP="009B469F">
      <w:pPr>
        <w:widowControl w:val="0"/>
        <w:numPr>
          <w:ilvl w:val="0"/>
          <w:numId w:val="1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left="0" w:firstLine="0"/>
        <w:contextualSpacing/>
        <w:rPr>
          <w:rFonts w:ascii="Times New Roman" w:hAnsi="Times New Roman" w:cs="Times New Roman"/>
        </w:rPr>
      </w:pPr>
      <w:proofErr w:type="spellStart"/>
      <w:r w:rsidRPr="00E33FB7">
        <w:rPr>
          <w:rFonts w:ascii="Times" w:hAnsi="Times" w:cs="Times"/>
          <w:b/>
          <w:bCs/>
        </w:rPr>
        <w:t>dare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proofErr w:type="spellStart"/>
      <w:r w:rsidRPr="00E33FB7">
        <w:rPr>
          <w:rFonts w:ascii="Times" w:hAnsi="Times" w:cs="Times"/>
          <w:b/>
          <w:bCs/>
        </w:rPr>
        <w:t>retta</w:t>
      </w:r>
      <w:proofErr w:type="spellEnd"/>
      <w:r w:rsidRPr="00E33FB7">
        <w:rPr>
          <w:rFonts w:ascii="Times" w:hAnsi="Times" w:cs="Times"/>
          <w:b/>
          <w:bCs/>
        </w:rPr>
        <w:t xml:space="preserve"> a </w:t>
      </w:r>
      <w:proofErr w:type="spellStart"/>
      <w:proofErr w:type="gramStart"/>
      <w:r w:rsidRPr="00E33FB7">
        <w:rPr>
          <w:rFonts w:ascii="Times" w:hAnsi="Times" w:cs="Times"/>
          <w:b/>
          <w:bCs/>
        </w:rPr>
        <w:t>qualcuno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r w:rsidRPr="00E33F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 xml:space="preserve">auf jemanden hören </w:t>
      </w:r>
    </w:p>
    <w:p w14:paraId="3DD8CED8" w14:textId="34D85B38" w:rsidR="00E33FB7" w:rsidRPr="00E33FB7" w:rsidRDefault="00E33FB7" w:rsidP="009B469F">
      <w:pPr>
        <w:widowControl w:val="0"/>
        <w:numPr>
          <w:ilvl w:val="0"/>
          <w:numId w:val="1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left="0" w:firstLine="0"/>
        <w:contextualSpacing/>
        <w:rPr>
          <w:rFonts w:ascii="Times New Roman" w:hAnsi="Times New Roman" w:cs="Times New Roman"/>
        </w:rPr>
      </w:pPr>
      <w:proofErr w:type="spellStart"/>
      <w:r w:rsidRPr="00E33FB7">
        <w:rPr>
          <w:rFonts w:ascii="Times New Roman" w:hAnsi="Times New Roman" w:cs="Times New Roman"/>
        </w:rPr>
        <w:t>il</w:t>
      </w:r>
      <w:proofErr w:type="spellEnd"/>
      <w:r w:rsidRPr="00E33FB7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E33FB7">
        <w:rPr>
          <w:rFonts w:ascii="Times New Roman" w:hAnsi="Times New Roman" w:cs="Times New Roman"/>
        </w:rPr>
        <w:t>gabbiano</w:t>
      </w:r>
      <w:proofErr w:type="spellEnd"/>
      <w:r w:rsidRPr="00E33FB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 xml:space="preserve">die Möwe </w:t>
      </w:r>
    </w:p>
    <w:p w14:paraId="031453A4" w14:textId="2370E6F4" w:rsidR="00E33FB7" w:rsidRPr="00E33FB7" w:rsidRDefault="00E33FB7" w:rsidP="009B469F">
      <w:pPr>
        <w:widowControl w:val="0"/>
        <w:numPr>
          <w:ilvl w:val="0"/>
          <w:numId w:val="1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left="0" w:firstLine="0"/>
        <w:contextualSpacing/>
        <w:rPr>
          <w:rFonts w:ascii="Times New Roman" w:hAnsi="Times New Roman" w:cs="Times New Roman"/>
        </w:rPr>
      </w:pPr>
      <w:r w:rsidRPr="00E33FB7">
        <w:rPr>
          <w:rFonts w:ascii="Times" w:hAnsi="Times" w:cs="Times"/>
          <w:b/>
          <w:bCs/>
        </w:rPr>
        <w:t xml:space="preserve">la </w:t>
      </w:r>
      <w:proofErr w:type="spellStart"/>
      <w:proofErr w:type="gramStart"/>
      <w:r w:rsidRPr="00E33FB7">
        <w:rPr>
          <w:rFonts w:ascii="Times" w:hAnsi="Times" w:cs="Times"/>
          <w:b/>
          <w:bCs/>
        </w:rPr>
        <w:t>penna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r w:rsidRPr="00E33F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>die Feder</w:t>
      </w:r>
    </w:p>
    <w:p w14:paraId="4DBE3577" w14:textId="33B53C49" w:rsidR="00E33FB7" w:rsidRPr="00E33FB7" w:rsidRDefault="00E33FB7" w:rsidP="009B469F">
      <w:pPr>
        <w:widowControl w:val="0"/>
        <w:numPr>
          <w:ilvl w:val="0"/>
          <w:numId w:val="1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left="0" w:firstLine="0"/>
        <w:contextualSpacing/>
        <w:rPr>
          <w:rFonts w:ascii="Times New Roman" w:hAnsi="Times New Roman" w:cs="Times New Roman"/>
        </w:rPr>
      </w:pPr>
      <w:proofErr w:type="spellStart"/>
      <w:r w:rsidRPr="00E33FB7">
        <w:rPr>
          <w:rFonts w:ascii="Times" w:hAnsi="Times" w:cs="Times"/>
          <w:b/>
          <w:bCs/>
        </w:rPr>
        <w:t>il</w:t>
      </w:r>
      <w:proofErr w:type="spellEnd"/>
      <w:r w:rsidRPr="00E33FB7">
        <w:rPr>
          <w:rFonts w:ascii="Times" w:hAnsi="Times" w:cs="Times"/>
          <w:b/>
          <w:bCs/>
        </w:rPr>
        <w:t xml:space="preserve">/la </w:t>
      </w:r>
      <w:proofErr w:type="spellStart"/>
      <w:proofErr w:type="gramStart"/>
      <w:r w:rsidRPr="00E33FB7">
        <w:rPr>
          <w:rFonts w:ascii="Times" w:hAnsi="Times" w:cs="Times"/>
          <w:b/>
          <w:bCs/>
        </w:rPr>
        <w:t>rompisc</w:t>
      </w:r>
      <w:r w:rsidRPr="006B2D3F">
        <w:rPr>
          <w:rFonts w:ascii="Times" w:hAnsi="Times" w:cs="Times"/>
          <w:b/>
          <w:bCs/>
          <w:u w:val="single"/>
        </w:rPr>
        <w:t>a</w:t>
      </w:r>
      <w:r w:rsidRPr="00E33FB7">
        <w:rPr>
          <w:rFonts w:ascii="Times" w:hAnsi="Times" w:cs="Times"/>
          <w:b/>
          <w:bCs/>
        </w:rPr>
        <w:t>tole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r w:rsidRPr="00E33F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 xml:space="preserve">die Nervensäge </w:t>
      </w:r>
    </w:p>
    <w:p w14:paraId="59CA3BF9" w14:textId="1821E54A" w:rsidR="00E33FB7" w:rsidRPr="00E33FB7" w:rsidRDefault="00E33FB7" w:rsidP="009B469F">
      <w:pPr>
        <w:widowControl w:val="0"/>
        <w:numPr>
          <w:ilvl w:val="0"/>
          <w:numId w:val="1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left="0" w:firstLine="0"/>
        <w:contextualSpacing/>
        <w:rPr>
          <w:rFonts w:ascii="Times New Roman" w:hAnsi="Times New Roman" w:cs="Times New Roman"/>
        </w:rPr>
      </w:pPr>
      <w:proofErr w:type="spellStart"/>
      <w:r w:rsidRPr="00E33FB7">
        <w:rPr>
          <w:rFonts w:ascii="Times New Roman" w:hAnsi="Times New Roman" w:cs="Times New Roman"/>
        </w:rPr>
        <w:t>il</w:t>
      </w:r>
      <w:proofErr w:type="spellEnd"/>
      <w:r w:rsidRPr="00E33FB7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E33FB7">
        <w:rPr>
          <w:rFonts w:ascii="Times New Roman" w:hAnsi="Times New Roman" w:cs="Times New Roman"/>
        </w:rPr>
        <w:t>fortino</w:t>
      </w:r>
      <w:proofErr w:type="spellEnd"/>
      <w:r w:rsidRPr="00E33FB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 xml:space="preserve">der Bunker </w:t>
      </w:r>
    </w:p>
    <w:p w14:paraId="446B61AC" w14:textId="3D58F0FD" w:rsidR="00E33FB7" w:rsidRPr="00E33FB7" w:rsidRDefault="00E33FB7" w:rsidP="009B469F">
      <w:pPr>
        <w:widowControl w:val="0"/>
        <w:numPr>
          <w:ilvl w:val="0"/>
          <w:numId w:val="1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left="0" w:firstLine="0"/>
        <w:contextualSpacing/>
        <w:rPr>
          <w:rFonts w:ascii="Times New Roman" w:hAnsi="Times New Roman" w:cs="Times New Roman"/>
        </w:rPr>
      </w:pPr>
      <w:proofErr w:type="spellStart"/>
      <w:r w:rsidRPr="00E33FB7">
        <w:rPr>
          <w:rFonts w:ascii="Times" w:hAnsi="Times" w:cs="Times"/>
          <w:b/>
          <w:bCs/>
        </w:rPr>
        <w:t>il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proofErr w:type="spellStart"/>
      <w:proofErr w:type="gramStart"/>
      <w:r w:rsidRPr="00E33FB7">
        <w:rPr>
          <w:rFonts w:ascii="Times" w:hAnsi="Times" w:cs="Times"/>
          <w:b/>
          <w:bCs/>
        </w:rPr>
        <w:t>vizio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r w:rsidRPr="00E33F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>das Laster</w:t>
      </w:r>
    </w:p>
    <w:p w14:paraId="1348F9C2" w14:textId="67661761" w:rsidR="00E33FB7" w:rsidRPr="00E33FB7" w:rsidRDefault="00E33FB7" w:rsidP="009B469F">
      <w:pPr>
        <w:widowControl w:val="0"/>
        <w:numPr>
          <w:ilvl w:val="0"/>
          <w:numId w:val="1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left="0" w:firstLine="0"/>
        <w:contextualSpacing/>
        <w:rPr>
          <w:rFonts w:ascii="Times New Roman" w:hAnsi="Times New Roman" w:cs="Times New Roman"/>
        </w:rPr>
      </w:pPr>
      <w:proofErr w:type="spellStart"/>
      <w:proofErr w:type="gramStart"/>
      <w:r w:rsidRPr="00E33FB7">
        <w:rPr>
          <w:rFonts w:ascii="Times" w:hAnsi="Times" w:cs="Times"/>
          <w:b/>
          <w:bCs/>
        </w:rPr>
        <w:t>ammazzare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r w:rsidRPr="00E33F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>töten</w:t>
      </w:r>
    </w:p>
    <w:p w14:paraId="76A2C0FC" w14:textId="529BD9BA" w:rsidR="00E33FB7" w:rsidRPr="00E33FB7" w:rsidRDefault="00E33FB7" w:rsidP="009B469F">
      <w:pPr>
        <w:widowControl w:val="0"/>
        <w:numPr>
          <w:ilvl w:val="0"/>
          <w:numId w:val="1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left="0" w:firstLine="0"/>
        <w:contextualSpacing/>
        <w:rPr>
          <w:rFonts w:ascii="Times New Roman" w:hAnsi="Times New Roman" w:cs="Times New Roman"/>
        </w:rPr>
      </w:pPr>
      <w:r w:rsidRPr="00E33FB7">
        <w:rPr>
          <w:rFonts w:ascii="Times New Roman" w:hAnsi="Times New Roman" w:cs="Times New Roman"/>
        </w:rPr>
        <w:t xml:space="preserve">la </w:t>
      </w:r>
      <w:proofErr w:type="spellStart"/>
      <w:proofErr w:type="gramStart"/>
      <w:r w:rsidRPr="00E33FB7">
        <w:rPr>
          <w:rFonts w:ascii="Times New Roman" w:hAnsi="Times New Roman" w:cs="Times New Roman"/>
        </w:rPr>
        <w:t>legnata</w:t>
      </w:r>
      <w:proofErr w:type="spellEnd"/>
      <w:r w:rsidRPr="00E33FB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>die Prügel</w:t>
      </w:r>
    </w:p>
    <w:p w14:paraId="104C4E93" w14:textId="298413CF" w:rsidR="00E33FB7" w:rsidRPr="00E33FB7" w:rsidRDefault="00E33FB7" w:rsidP="009B469F">
      <w:pPr>
        <w:widowControl w:val="0"/>
        <w:numPr>
          <w:ilvl w:val="0"/>
          <w:numId w:val="1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left="0" w:firstLine="0"/>
        <w:contextualSpacing/>
        <w:rPr>
          <w:rFonts w:ascii="Times New Roman" w:hAnsi="Times New Roman" w:cs="Times New Roman"/>
        </w:rPr>
      </w:pPr>
      <w:r w:rsidRPr="00E33FB7">
        <w:rPr>
          <w:rFonts w:ascii="Times New Roman" w:hAnsi="Times New Roman" w:cs="Times New Roman"/>
        </w:rPr>
        <w:t xml:space="preserve">a </w:t>
      </w:r>
      <w:proofErr w:type="spellStart"/>
      <w:proofErr w:type="gramStart"/>
      <w:r w:rsidRPr="00E33FB7">
        <w:rPr>
          <w:rFonts w:ascii="Times New Roman" w:hAnsi="Times New Roman" w:cs="Times New Roman"/>
        </w:rPr>
        <w:t>galla</w:t>
      </w:r>
      <w:proofErr w:type="spellEnd"/>
      <w:r w:rsidRPr="00E33FB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 xml:space="preserve">auf der Wasseroberfläche </w:t>
      </w:r>
    </w:p>
    <w:p w14:paraId="70D085F4" w14:textId="3FFC8737" w:rsidR="00E33FB7" w:rsidRPr="00E33FB7" w:rsidRDefault="00E33FB7" w:rsidP="009B469F">
      <w:pPr>
        <w:widowControl w:val="0"/>
        <w:numPr>
          <w:ilvl w:val="0"/>
          <w:numId w:val="1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left="0" w:firstLine="0"/>
        <w:contextualSpacing/>
        <w:rPr>
          <w:rFonts w:ascii="Times New Roman" w:hAnsi="Times New Roman" w:cs="Times New Roman"/>
        </w:rPr>
      </w:pPr>
      <w:proofErr w:type="spellStart"/>
      <w:r w:rsidRPr="00E33FB7">
        <w:rPr>
          <w:rFonts w:ascii="Times" w:hAnsi="Times" w:cs="Times"/>
          <w:b/>
          <w:bCs/>
        </w:rPr>
        <w:t>coprirsi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r>
        <w:rPr>
          <w:rFonts w:ascii="Times" w:hAnsi="Times" w:cs="Times"/>
          <w:b/>
          <w:bCs/>
        </w:rPr>
        <w:t>(</w:t>
      </w:r>
      <w:proofErr w:type="spellStart"/>
      <w:r w:rsidRPr="00E33FB7">
        <w:rPr>
          <w:rFonts w:ascii="Times" w:hAnsi="Times" w:cs="Times"/>
          <w:bCs/>
        </w:rPr>
        <w:t>coperto</w:t>
      </w:r>
      <w:proofErr w:type="spellEnd"/>
      <w:r>
        <w:rPr>
          <w:rFonts w:ascii="Times" w:hAnsi="Times" w:cs="Times"/>
          <w:b/>
          <w:bCs/>
        </w:rPr>
        <w:t>)</w:t>
      </w:r>
      <w:r w:rsidRPr="00E33F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E33FB7">
        <w:rPr>
          <w:rFonts w:ascii="Times New Roman" w:hAnsi="Times New Roman" w:cs="Times New Roman"/>
        </w:rPr>
        <w:t>sich bedecken</w:t>
      </w:r>
    </w:p>
    <w:p w14:paraId="15160474" w14:textId="42BE773B" w:rsidR="00E33FB7" w:rsidRPr="00E33FB7" w:rsidRDefault="00E33FB7" w:rsidP="009B469F">
      <w:pPr>
        <w:widowControl w:val="0"/>
        <w:numPr>
          <w:ilvl w:val="0"/>
          <w:numId w:val="1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left="0" w:firstLine="0"/>
        <w:contextualSpacing/>
        <w:rPr>
          <w:rFonts w:ascii="Times New Roman" w:hAnsi="Times New Roman" w:cs="Times New Roman"/>
        </w:rPr>
      </w:pPr>
      <w:proofErr w:type="spellStart"/>
      <w:r w:rsidRPr="00E33FB7">
        <w:rPr>
          <w:rFonts w:ascii="Times" w:hAnsi="Times" w:cs="Times"/>
          <w:b/>
          <w:bCs/>
        </w:rPr>
        <w:t>il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proofErr w:type="spellStart"/>
      <w:proofErr w:type="gramStart"/>
      <w:r w:rsidRPr="00E33FB7">
        <w:rPr>
          <w:rFonts w:ascii="Times" w:hAnsi="Times" w:cs="Times"/>
          <w:b/>
          <w:bCs/>
        </w:rPr>
        <w:t>reggiseno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r w:rsidRPr="00E33F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 xml:space="preserve">der BH </w:t>
      </w:r>
    </w:p>
    <w:p w14:paraId="1510F454" w14:textId="1FF0E6F4" w:rsidR="00E33FB7" w:rsidRPr="00E33FB7" w:rsidRDefault="00E33FB7" w:rsidP="009B469F">
      <w:pPr>
        <w:widowControl w:val="0"/>
        <w:numPr>
          <w:ilvl w:val="0"/>
          <w:numId w:val="1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left="0" w:firstLine="0"/>
        <w:contextualSpacing/>
        <w:rPr>
          <w:rFonts w:ascii="Times New Roman" w:hAnsi="Times New Roman" w:cs="Times New Roman"/>
        </w:rPr>
      </w:pPr>
      <w:proofErr w:type="spellStart"/>
      <w:r w:rsidRPr="00E33FB7">
        <w:rPr>
          <w:rFonts w:ascii="Times New Roman" w:hAnsi="Times New Roman" w:cs="Times New Roman"/>
        </w:rPr>
        <w:t>il</w:t>
      </w:r>
      <w:proofErr w:type="spellEnd"/>
      <w:r w:rsidRPr="00E33FB7">
        <w:rPr>
          <w:rFonts w:ascii="Times New Roman" w:hAnsi="Times New Roman" w:cs="Times New Roman"/>
        </w:rPr>
        <w:t xml:space="preserve"> </w:t>
      </w:r>
      <w:proofErr w:type="spellStart"/>
      <w:r w:rsidRPr="00E33FB7">
        <w:rPr>
          <w:rFonts w:ascii="Times New Roman" w:hAnsi="Times New Roman" w:cs="Times New Roman"/>
        </w:rPr>
        <w:t>ricchione</w:t>
      </w:r>
      <w:proofErr w:type="spellEnd"/>
      <w:r w:rsidRPr="00E33FB7">
        <w:rPr>
          <w:rFonts w:ascii="Times New Roman" w:hAnsi="Times New Roman" w:cs="Times New Roman"/>
        </w:rPr>
        <w:t xml:space="preserve"> (</w:t>
      </w:r>
      <w:proofErr w:type="spellStart"/>
      <w:r w:rsidRPr="00E33FB7">
        <w:rPr>
          <w:rFonts w:ascii="Times" w:hAnsi="Times" w:cs="Times"/>
          <w:i/>
          <w:iCs/>
        </w:rPr>
        <w:t>volgare</w:t>
      </w:r>
      <w:proofErr w:type="spellEnd"/>
      <w:r w:rsidRPr="00E33FB7">
        <w:rPr>
          <w:rFonts w:ascii="Times New Roman" w:hAnsi="Times New Roman" w:cs="Times New Roman"/>
        </w:rPr>
        <w:t xml:space="preserve">!)  </w:t>
      </w:r>
      <w:r>
        <w:rPr>
          <w:rFonts w:ascii="Times New Roman" w:hAnsi="Times New Roman" w:cs="Times New Roman"/>
        </w:rPr>
        <w:tab/>
      </w:r>
      <w:r w:rsidRPr="00E33FB7">
        <w:rPr>
          <w:rFonts w:ascii="Times New Roman" w:hAnsi="Times New Roman" w:cs="Times New Roman"/>
        </w:rPr>
        <w:t xml:space="preserve">der Schwule </w:t>
      </w:r>
    </w:p>
    <w:p w14:paraId="08B5910A" w14:textId="178864CA" w:rsidR="00E33FB7" w:rsidRPr="00E33FB7" w:rsidRDefault="00E33FB7" w:rsidP="009B469F">
      <w:pPr>
        <w:widowControl w:val="0"/>
        <w:numPr>
          <w:ilvl w:val="0"/>
          <w:numId w:val="1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left="0" w:firstLine="0"/>
        <w:contextualSpacing/>
        <w:rPr>
          <w:rFonts w:ascii="Times New Roman" w:hAnsi="Times New Roman" w:cs="Times New Roman"/>
        </w:rPr>
      </w:pPr>
      <w:proofErr w:type="spellStart"/>
      <w:r w:rsidRPr="00E33FB7">
        <w:rPr>
          <w:rFonts w:ascii="Times" w:hAnsi="Times" w:cs="Times"/>
          <w:b/>
          <w:bCs/>
        </w:rPr>
        <w:t>vincere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r w:rsidRPr="00E33FB7">
        <w:rPr>
          <w:rFonts w:ascii="Times" w:hAnsi="Times" w:cs="Times"/>
          <w:bCs/>
        </w:rPr>
        <w:t>(</w:t>
      </w:r>
      <w:proofErr w:type="spellStart"/>
      <w:r w:rsidRPr="00E33FB7">
        <w:rPr>
          <w:rFonts w:ascii="Times" w:hAnsi="Times" w:cs="Times"/>
          <w:bCs/>
        </w:rPr>
        <w:t>vinto</w:t>
      </w:r>
      <w:proofErr w:type="spellEnd"/>
      <w:r w:rsidRPr="00E33FB7">
        <w:rPr>
          <w:rFonts w:ascii="Times" w:hAnsi="Times" w:cs="Times"/>
          <w:bCs/>
        </w:rPr>
        <w:t>)</w:t>
      </w:r>
      <w:r w:rsidRPr="00E33F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E33FB7">
        <w:rPr>
          <w:rFonts w:ascii="Times New Roman" w:hAnsi="Times New Roman" w:cs="Times New Roman"/>
        </w:rPr>
        <w:t>(</w:t>
      </w:r>
      <w:proofErr w:type="spellStart"/>
      <w:r w:rsidRPr="00E33FB7">
        <w:rPr>
          <w:rFonts w:ascii="Times New Roman" w:hAnsi="Times New Roman" w:cs="Times New Roman"/>
        </w:rPr>
        <w:t>be</w:t>
      </w:r>
      <w:proofErr w:type="spellEnd"/>
      <w:r w:rsidRPr="00E33FB7">
        <w:rPr>
          <w:rFonts w:ascii="Times New Roman" w:hAnsi="Times New Roman" w:cs="Times New Roman"/>
        </w:rPr>
        <w:t xml:space="preserve">)siegen </w:t>
      </w:r>
    </w:p>
    <w:p w14:paraId="27BE07EC" w14:textId="59205F99" w:rsidR="00E33FB7" w:rsidRDefault="00E33FB7" w:rsidP="009B469F">
      <w:pPr>
        <w:widowControl w:val="0"/>
        <w:numPr>
          <w:ilvl w:val="0"/>
          <w:numId w:val="1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left="0" w:firstLine="0"/>
        <w:contextualSpacing/>
        <w:rPr>
          <w:rFonts w:ascii="Times New Roman" w:hAnsi="Times New Roman" w:cs="Times New Roman"/>
        </w:rPr>
      </w:pPr>
      <w:proofErr w:type="spellStart"/>
      <w:r w:rsidRPr="00E33FB7">
        <w:rPr>
          <w:rFonts w:ascii="Times" w:hAnsi="Times" w:cs="Times"/>
          <w:b/>
          <w:bCs/>
        </w:rPr>
        <w:t>il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proofErr w:type="spellStart"/>
      <w:proofErr w:type="gramStart"/>
      <w:r w:rsidRPr="00E33FB7">
        <w:rPr>
          <w:rFonts w:ascii="Times" w:hAnsi="Times" w:cs="Times"/>
          <w:b/>
          <w:bCs/>
        </w:rPr>
        <w:t>ghiaccio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r w:rsidRPr="00E33F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 xml:space="preserve">das Eis </w:t>
      </w:r>
    </w:p>
    <w:p w14:paraId="51C27761" w14:textId="55DC303B" w:rsidR="00E33FB7" w:rsidRPr="00E33FB7" w:rsidRDefault="00E33FB7" w:rsidP="009B469F">
      <w:pPr>
        <w:widowControl w:val="0"/>
        <w:numPr>
          <w:ilvl w:val="0"/>
          <w:numId w:val="1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left="0" w:firstLine="0"/>
        <w:contextualSpacing/>
        <w:rPr>
          <w:rFonts w:ascii="Times New Roman" w:hAnsi="Times New Roman" w:cs="Times New Roman"/>
        </w:rPr>
      </w:pPr>
      <w:r w:rsidRPr="00E33FB7">
        <w:rPr>
          <w:rFonts w:ascii="Times New Roman" w:hAnsi="Times New Roman" w:cs="Times New Roman"/>
        </w:rPr>
        <w:t xml:space="preserve">la </w:t>
      </w:r>
      <w:proofErr w:type="spellStart"/>
      <w:proofErr w:type="gramStart"/>
      <w:r w:rsidRPr="00E33FB7">
        <w:rPr>
          <w:rFonts w:ascii="Times New Roman" w:hAnsi="Times New Roman" w:cs="Times New Roman"/>
        </w:rPr>
        <w:t>poppa</w:t>
      </w:r>
      <w:proofErr w:type="spellEnd"/>
      <w:r w:rsidRPr="00E33FB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 xml:space="preserve">das Heck </w:t>
      </w:r>
    </w:p>
    <w:p w14:paraId="13D17953" w14:textId="7B332CCF" w:rsidR="00E33FB7" w:rsidRPr="00E33FB7" w:rsidRDefault="00E33FB7" w:rsidP="009B469F">
      <w:pPr>
        <w:widowControl w:val="0"/>
        <w:numPr>
          <w:ilvl w:val="0"/>
          <w:numId w:val="1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left="0" w:firstLine="0"/>
        <w:contextualSpacing/>
        <w:rPr>
          <w:rFonts w:ascii="Times New Roman" w:hAnsi="Times New Roman" w:cs="Times New Roman"/>
        </w:rPr>
      </w:pPr>
      <w:proofErr w:type="spellStart"/>
      <w:r w:rsidRPr="00E33FB7">
        <w:rPr>
          <w:rFonts w:ascii="Times" w:hAnsi="Times" w:cs="Times"/>
          <w:b/>
          <w:bCs/>
        </w:rPr>
        <w:t>sbr</w:t>
      </w:r>
      <w:r w:rsidRPr="006B2D3F">
        <w:rPr>
          <w:rFonts w:ascii="Times" w:hAnsi="Times" w:cs="Times"/>
          <w:b/>
          <w:bCs/>
          <w:u w:val="single"/>
        </w:rPr>
        <w:t>i</w:t>
      </w:r>
      <w:r w:rsidRPr="00E33FB7">
        <w:rPr>
          <w:rFonts w:ascii="Times" w:hAnsi="Times" w:cs="Times"/>
          <w:b/>
          <w:bCs/>
        </w:rPr>
        <w:t>gati</w:t>
      </w:r>
      <w:proofErr w:type="spellEnd"/>
      <w:r w:rsidRPr="00E33FB7">
        <w:rPr>
          <w:rFonts w:ascii="Times New Roman" w:hAnsi="Times New Roman" w:cs="Times New Roman"/>
        </w:rPr>
        <w:t xml:space="preserve">!  </w:t>
      </w:r>
      <w:r>
        <w:rPr>
          <w:rFonts w:ascii="Times New Roman" w:hAnsi="Times New Roman" w:cs="Times New Roman"/>
        </w:rPr>
        <w:tab/>
      </w:r>
      <w:r w:rsidRPr="00E33FB7">
        <w:rPr>
          <w:rFonts w:ascii="Times New Roman" w:hAnsi="Times New Roman" w:cs="Times New Roman"/>
        </w:rPr>
        <w:t>beeil dich!</w:t>
      </w:r>
    </w:p>
    <w:p w14:paraId="1138D719" w14:textId="02AE5F3D" w:rsidR="00E33FB7" w:rsidRPr="00E33FB7" w:rsidRDefault="00E33FB7" w:rsidP="009B469F">
      <w:pPr>
        <w:widowControl w:val="0"/>
        <w:numPr>
          <w:ilvl w:val="0"/>
          <w:numId w:val="1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left="0" w:firstLine="0"/>
        <w:contextualSpacing/>
        <w:rPr>
          <w:rFonts w:ascii="Times New Roman" w:hAnsi="Times New Roman" w:cs="Times New Roman"/>
        </w:rPr>
      </w:pPr>
      <w:r w:rsidRPr="00E33FB7">
        <w:rPr>
          <w:rFonts w:ascii="Times" w:hAnsi="Times" w:cs="Times"/>
          <w:b/>
          <w:bCs/>
        </w:rPr>
        <w:t xml:space="preserve">la </w:t>
      </w:r>
      <w:proofErr w:type="spellStart"/>
      <w:proofErr w:type="gramStart"/>
      <w:r w:rsidRPr="00E33FB7">
        <w:rPr>
          <w:rFonts w:ascii="Times" w:hAnsi="Times" w:cs="Times"/>
          <w:b/>
          <w:bCs/>
        </w:rPr>
        <w:t>soddisfazione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r w:rsidRPr="00E33F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 xml:space="preserve">die Zufriedenheit, die Genugtuung </w:t>
      </w:r>
    </w:p>
    <w:p w14:paraId="406D5E60" w14:textId="754AF82F" w:rsidR="00323ABE" w:rsidRDefault="00E33FB7" w:rsidP="009B469F">
      <w:pPr>
        <w:widowControl w:val="0"/>
        <w:numPr>
          <w:ilvl w:val="0"/>
          <w:numId w:val="1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left="0" w:firstLine="0"/>
        <w:contextualSpacing/>
        <w:rPr>
          <w:rFonts w:ascii="Times New Roman" w:hAnsi="Times New Roman" w:cs="Times New Roman"/>
        </w:rPr>
      </w:pPr>
      <w:proofErr w:type="spellStart"/>
      <w:r w:rsidRPr="00E33FB7">
        <w:rPr>
          <w:rFonts w:ascii="Times" w:hAnsi="Times" w:cs="Times"/>
          <w:b/>
          <w:bCs/>
        </w:rPr>
        <w:t>punire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r w:rsidRPr="00E33FB7">
        <w:rPr>
          <w:rFonts w:ascii="Times New Roman" w:hAnsi="Times New Roman" w:cs="Times New Roman"/>
        </w:rPr>
        <w:t>(-</w:t>
      </w:r>
      <w:proofErr w:type="spellStart"/>
      <w:proofErr w:type="gramStart"/>
      <w:r w:rsidRPr="00E33FB7">
        <w:rPr>
          <w:rFonts w:ascii="Times New Roman" w:hAnsi="Times New Roman" w:cs="Times New Roman"/>
        </w:rPr>
        <w:t>isco</w:t>
      </w:r>
      <w:proofErr w:type="spellEnd"/>
      <w:r w:rsidRPr="00E33FB7">
        <w:rPr>
          <w:rFonts w:ascii="Times New Roman" w:hAnsi="Times New Roman" w:cs="Times New Roman"/>
        </w:rPr>
        <w:t xml:space="preserve">) 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>bestrafen</w:t>
      </w:r>
    </w:p>
    <w:p w14:paraId="2D81B06D" w14:textId="774220BE" w:rsidR="00E33FB7" w:rsidRPr="006B2D3F" w:rsidRDefault="00E33FB7" w:rsidP="009B469F">
      <w:pPr>
        <w:widowControl w:val="0"/>
        <w:numPr>
          <w:ilvl w:val="0"/>
          <w:numId w:val="1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left="0" w:firstLine="0"/>
        <w:contextualSpacing/>
        <w:rPr>
          <w:rFonts w:ascii="Times New Roman" w:hAnsi="Times New Roman" w:cs="Times New Roman"/>
          <w:lang w:val="fr-FR"/>
        </w:rPr>
      </w:pPr>
      <w:proofErr w:type="gramStart"/>
      <w:r w:rsidRPr="006B2D3F">
        <w:rPr>
          <w:rFonts w:ascii="Times New Roman" w:hAnsi="Times New Roman" w:cs="Times New Roman"/>
          <w:lang w:val="fr-FR"/>
        </w:rPr>
        <w:t>vuoi</w:t>
      </w:r>
      <w:proofErr w:type="gramEnd"/>
      <w:r w:rsidRPr="006B2D3F">
        <w:rPr>
          <w:rFonts w:ascii="Times New Roman" w:hAnsi="Times New Roman" w:cs="Times New Roman"/>
          <w:lang w:val="fr-FR"/>
        </w:rPr>
        <w:t xml:space="preserve"> favorire anche tu?  </w:t>
      </w:r>
      <w:r w:rsidR="00323ABE" w:rsidRPr="006B2D3F">
        <w:rPr>
          <w:rFonts w:ascii="Times New Roman" w:hAnsi="Times New Roman" w:cs="Times New Roman"/>
          <w:lang w:val="fr-FR"/>
        </w:rPr>
        <w:tab/>
      </w:r>
      <w:r w:rsidRPr="006B2D3F">
        <w:rPr>
          <w:rFonts w:ascii="Times New Roman" w:hAnsi="Times New Roman" w:cs="Times New Roman"/>
          <w:lang w:val="fr-FR"/>
        </w:rPr>
        <w:t xml:space="preserve">Möchtest Du </w:t>
      </w:r>
      <w:proofErr w:type="gramStart"/>
      <w:r w:rsidRPr="006B2D3F">
        <w:rPr>
          <w:rFonts w:ascii="Times New Roman" w:hAnsi="Times New Roman" w:cs="Times New Roman"/>
          <w:lang w:val="fr-FR"/>
        </w:rPr>
        <w:t>auch?</w:t>
      </w:r>
      <w:proofErr w:type="gramEnd"/>
      <w:r w:rsidRPr="006B2D3F">
        <w:rPr>
          <w:rFonts w:ascii="Times New Roman" w:hAnsi="Times New Roman" w:cs="Times New Roman"/>
          <w:lang w:val="fr-FR"/>
        </w:rPr>
        <w:t xml:space="preserve"> </w:t>
      </w:r>
    </w:p>
    <w:p w14:paraId="487D0070" w14:textId="58200DFF" w:rsidR="00E33FB7" w:rsidRPr="00E33FB7" w:rsidRDefault="00E33FB7" w:rsidP="009B469F">
      <w:pPr>
        <w:widowControl w:val="0"/>
        <w:numPr>
          <w:ilvl w:val="0"/>
          <w:numId w:val="1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left="0" w:firstLine="0"/>
        <w:contextualSpacing/>
        <w:rPr>
          <w:rFonts w:ascii="Times New Roman" w:hAnsi="Times New Roman" w:cs="Times New Roman"/>
        </w:rPr>
      </w:pPr>
      <w:proofErr w:type="spellStart"/>
      <w:proofErr w:type="gramStart"/>
      <w:r w:rsidRPr="00E33FB7">
        <w:rPr>
          <w:rFonts w:ascii="Times" w:hAnsi="Times" w:cs="Times"/>
          <w:b/>
          <w:bCs/>
        </w:rPr>
        <w:t>sufficiente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r w:rsidRPr="00E33F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>genug, ausreichend</w:t>
      </w:r>
    </w:p>
    <w:p w14:paraId="0D834D50" w14:textId="60C5D144" w:rsidR="00E33FB7" w:rsidRPr="00E33FB7" w:rsidRDefault="00E33FB7" w:rsidP="009B469F">
      <w:pPr>
        <w:widowControl w:val="0"/>
        <w:numPr>
          <w:ilvl w:val="0"/>
          <w:numId w:val="1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left="0" w:firstLine="0"/>
        <w:contextualSpacing/>
        <w:rPr>
          <w:rFonts w:ascii="Times New Roman" w:hAnsi="Times New Roman" w:cs="Times New Roman"/>
        </w:rPr>
      </w:pPr>
      <w:proofErr w:type="spellStart"/>
      <w:r w:rsidRPr="00E33FB7">
        <w:rPr>
          <w:rFonts w:ascii="Times" w:hAnsi="Times" w:cs="Times"/>
          <w:b/>
          <w:bCs/>
        </w:rPr>
        <w:t>il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proofErr w:type="spellStart"/>
      <w:proofErr w:type="gramStart"/>
      <w:r w:rsidRPr="00E33FB7">
        <w:rPr>
          <w:rFonts w:ascii="Times" w:hAnsi="Times" w:cs="Times"/>
          <w:b/>
          <w:bCs/>
        </w:rPr>
        <w:t>pugno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r w:rsidRPr="00E33F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>die Faust</w:t>
      </w:r>
    </w:p>
    <w:p w14:paraId="1EDBC5C5" w14:textId="1FFA118B" w:rsidR="00E33FB7" w:rsidRPr="00E33FB7" w:rsidRDefault="00E33FB7" w:rsidP="009B469F">
      <w:pPr>
        <w:widowControl w:val="0"/>
        <w:numPr>
          <w:ilvl w:val="0"/>
          <w:numId w:val="1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left="0" w:firstLine="0"/>
        <w:contextualSpacing/>
        <w:rPr>
          <w:rFonts w:ascii="Times New Roman" w:hAnsi="Times New Roman" w:cs="Times New Roman"/>
        </w:rPr>
      </w:pPr>
      <w:r w:rsidRPr="00E33FB7">
        <w:rPr>
          <w:rFonts w:ascii="Times New Roman" w:hAnsi="Times New Roman" w:cs="Times New Roman"/>
        </w:rPr>
        <w:t xml:space="preserve">la </w:t>
      </w:r>
      <w:proofErr w:type="spellStart"/>
      <w:proofErr w:type="gramStart"/>
      <w:r w:rsidRPr="00E33FB7">
        <w:rPr>
          <w:rFonts w:ascii="Times New Roman" w:hAnsi="Times New Roman" w:cs="Times New Roman"/>
        </w:rPr>
        <w:t>paranza</w:t>
      </w:r>
      <w:proofErr w:type="spellEnd"/>
      <w:r w:rsidRPr="00E33FB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>das Fischerboot</w:t>
      </w:r>
    </w:p>
    <w:p w14:paraId="3889D745" w14:textId="008877CA" w:rsidR="00E33FB7" w:rsidRPr="00E33FB7" w:rsidRDefault="00E33FB7" w:rsidP="009B469F">
      <w:pPr>
        <w:widowControl w:val="0"/>
        <w:numPr>
          <w:ilvl w:val="0"/>
          <w:numId w:val="1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left="0" w:firstLine="0"/>
        <w:contextualSpacing/>
        <w:rPr>
          <w:rFonts w:ascii="Times New Roman" w:hAnsi="Times New Roman" w:cs="Times New Roman"/>
        </w:rPr>
      </w:pPr>
      <w:proofErr w:type="spellStart"/>
      <w:proofErr w:type="gramStart"/>
      <w:r w:rsidRPr="00E33FB7">
        <w:rPr>
          <w:rFonts w:ascii="Times New Roman" w:hAnsi="Times New Roman" w:cs="Times New Roman"/>
        </w:rPr>
        <w:t>l’iniezione</w:t>
      </w:r>
      <w:proofErr w:type="spellEnd"/>
      <w:r w:rsidRPr="00E33FB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 xml:space="preserve">die Spritze </w:t>
      </w:r>
    </w:p>
    <w:p w14:paraId="350A9776" w14:textId="0E6843BF" w:rsidR="00E33FB7" w:rsidRPr="00E33FB7" w:rsidRDefault="00E33FB7" w:rsidP="009B469F">
      <w:pPr>
        <w:widowControl w:val="0"/>
        <w:numPr>
          <w:ilvl w:val="0"/>
          <w:numId w:val="1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left="0" w:firstLine="0"/>
        <w:contextualSpacing/>
        <w:rPr>
          <w:rFonts w:ascii="Times New Roman" w:hAnsi="Times New Roman" w:cs="Times New Roman"/>
        </w:rPr>
      </w:pPr>
      <w:proofErr w:type="spellStart"/>
      <w:r w:rsidRPr="00E33FB7">
        <w:rPr>
          <w:rFonts w:ascii="Times" w:hAnsi="Times" w:cs="Times"/>
          <w:b/>
          <w:bCs/>
        </w:rPr>
        <w:t>il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proofErr w:type="spellStart"/>
      <w:proofErr w:type="gramStart"/>
      <w:r w:rsidRPr="00E33FB7">
        <w:rPr>
          <w:rFonts w:ascii="Times" w:hAnsi="Times" w:cs="Times"/>
          <w:b/>
          <w:bCs/>
        </w:rPr>
        <w:t>cognato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r w:rsidRPr="00E33F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 xml:space="preserve">der Schwager </w:t>
      </w:r>
    </w:p>
    <w:p w14:paraId="1D23E976" w14:textId="50FBB52D" w:rsidR="00E33FB7" w:rsidRPr="00E33FB7" w:rsidRDefault="00E33FB7" w:rsidP="009B469F">
      <w:pPr>
        <w:widowControl w:val="0"/>
        <w:numPr>
          <w:ilvl w:val="0"/>
          <w:numId w:val="1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left="0" w:firstLine="0"/>
        <w:contextualSpacing/>
        <w:rPr>
          <w:rFonts w:ascii="Times New Roman" w:hAnsi="Times New Roman" w:cs="Times New Roman"/>
        </w:rPr>
      </w:pPr>
      <w:proofErr w:type="spellStart"/>
      <w:proofErr w:type="gramStart"/>
      <w:r w:rsidRPr="00E33FB7">
        <w:rPr>
          <w:rFonts w:ascii="Times" w:hAnsi="Times" w:cs="Times"/>
          <w:b/>
          <w:bCs/>
        </w:rPr>
        <w:t>peggiorare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r w:rsidRPr="00E33F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 xml:space="preserve">verschlechtern </w:t>
      </w:r>
    </w:p>
    <w:p w14:paraId="1B14331B" w14:textId="63626CEE" w:rsidR="00E33FB7" w:rsidRPr="00E33FB7" w:rsidRDefault="00E33FB7" w:rsidP="009B469F">
      <w:pPr>
        <w:widowControl w:val="0"/>
        <w:numPr>
          <w:ilvl w:val="0"/>
          <w:numId w:val="1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left="0" w:firstLine="0"/>
        <w:contextualSpacing/>
        <w:rPr>
          <w:rFonts w:ascii="Times New Roman" w:hAnsi="Times New Roman" w:cs="Times New Roman"/>
        </w:rPr>
      </w:pPr>
      <w:r w:rsidRPr="00E33FB7">
        <w:rPr>
          <w:rFonts w:ascii="Times New Roman" w:hAnsi="Times New Roman" w:cs="Times New Roman"/>
        </w:rPr>
        <w:t xml:space="preserve">la </w:t>
      </w:r>
      <w:proofErr w:type="spellStart"/>
      <w:proofErr w:type="gramStart"/>
      <w:r w:rsidRPr="00E33FB7">
        <w:rPr>
          <w:rFonts w:ascii="Times New Roman" w:hAnsi="Times New Roman" w:cs="Times New Roman"/>
        </w:rPr>
        <w:t>cagna</w:t>
      </w:r>
      <w:proofErr w:type="spellEnd"/>
      <w:r w:rsidRPr="00E33FB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 xml:space="preserve">die Hündin </w:t>
      </w:r>
    </w:p>
    <w:p w14:paraId="37CBD441" w14:textId="7CD2DD0E" w:rsidR="00E33FB7" w:rsidRPr="00E33FB7" w:rsidRDefault="00E33FB7" w:rsidP="009B469F">
      <w:pPr>
        <w:widowControl w:val="0"/>
        <w:numPr>
          <w:ilvl w:val="0"/>
          <w:numId w:val="1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left="0" w:firstLine="0"/>
        <w:contextualSpacing/>
        <w:rPr>
          <w:rFonts w:ascii="Times New Roman" w:hAnsi="Times New Roman" w:cs="Times New Roman"/>
        </w:rPr>
      </w:pPr>
      <w:proofErr w:type="spellStart"/>
      <w:r w:rsidRPr="00E33FB7">
        <w:rPr>
          <w:rFonts w:ascii="Times New Roman" w:hAnsi="Times New Roman" w:cs="Times New Roman"/>
        </w:rPr>
        <w:t>il</w:t>
      </w:r>
      <w:proofErr w:type="spellEnd"/>
      <w:r w:rsidRPr="00E33FB7">
        <w:rPr>
          <w:rFonts w:ascii="Times New Roman" w:hAnsi="Times New Roman" w:cs="Times New Roman"/>
        </w:rPr>
        <w:t xml:space="preserve"> </w:t>
      </w:r>
      <w:proofErr w:type="spellStart"/>
      <w:r w:rsidRPr="00E33FB7">
        <w:rPr>
          <w:rFonts w:ascii="Times New Roman" w:hAnsi="Times New Roman" w:cs="Times New Roman"/>
        </w:rPr>
        <w:t>ciclomotore</w:t>
      </w:r>
      <w:proofErr w:type="spellEnd"/>
      <w:r w:rsidRPr="00E33FB7">
        <w:rPr>
          <w:rFonts w:ascii="Times New Roman" w:hAnsi="Times New Roman" w:cs="Times New Roman"/>
        </w:rPr>
        <w:t xml:space="preserve"> (</w:t>
      </w:r>
      <w:proofErr w:type="spellStart"/>
      <w:r w:rsidRPr="00E33FB7">
        <w:rPr>
          <w:rFonts w:ascii="Times" w:hAnsi="Times" w:cs="Times"/>
          <w:i/>
          <w:iCs/>
        </w:rPr>
        <w:t>burocratico</w:t>
      </w:r>
      <w:proofErr w:type="spellEnd"/>
      <w:r>
        <w:rPr>
          <w:rFonts w:ascii="Times New Roman" w:hAnsi="Times New Roman" w:cs="Times New Roman"/>
        </w:rPr>
        <w:t xml:space="preserve">!) </w:t>
      </w:r>
      <w:r w:rsidR="009B469F">
        <w:rPr>
          <w:rFonts w:ascii="Times New Roman" w:hAnsi="Times New Roman" w:cs="Times New Roman"/>
        </w:rPr>
        <w:tab/>
      </w:r>
      <w:r w:rsidRPr="00E33FB7">
        <w:rPr>
          <w:rFonts w:ascii="Times New Roman" w:hAnsi="Times New Roman" w:cs="Times New Roman"/>
        </w:rPr>
        <w:t xml:space="preserve">das Kleinkraftrad </w:t>
      </w:r>
    </w:p>
    <w:p w14:paraId="442AB8BA" w14:textId="577FD44A" w:rsidR="00E33FB7" w:rsidRPr="00E33FB7" w:rsidRDefault="00E33FB7" w:rsidP="009B469F">
      <w:pPr>
        <w:widowControl w:val="0"/>
        <w:numPr>
          <w:ilvl w:val="0"/>
          <w:numId w:val="1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left="0" w:firstLine="0"/>
        <w:contextualSpacing/>
        <w:rPr>
          <w:rFonts w:ascii="Times New Roman" w:hAnsi="Times New Roman" w:cs="Times New Roman"/>
        </w:rPr>
      </w:pPr>
      <w:proofErr w:type="spellStart"/>
      <w:proofErr w:type="gramStart"/>
      <w:r w:rsidRPr="00E33FB7">
        <w:rPr>
          <w:rFonts w:ascii="Times" w:hAnsi="Times" w:cs="Times"/>
          <w:b/>
          <w:bCs/>
        </w:rPr>
        <w:t>altrimenti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r w:rsidRPr="00E33F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 xml:space="preserve">sonst </w:t>
      </w:r>
    </w:p>
    <w:p w14:paraId="70F95FC2" w14:textId="763071AF" w:rsidR="00E33FB7" w:rsidRPr="00E33FB7" w:rsidRDefault="00E33FB7" w:rsidP="009B469F">
      <w:pPr>
        <w:widowControl w:val="0"/>
        <w:numPr>
          <w:ilvl w:val="0"/>
          <w:numId w:val="1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left="0" w:firstLine="0"/>
        <w:contextualSpacing/>
        <w:rPr>
          <w:rFonts w:ascii="Times New Roman" w:hAnsi="Times New Roman" w:cs="Times New Roman"/>
        </w:rPr>
      </w:pPr>
      <w:proofErr w:type="spellStart"/>
      <w:r w:rsidRPr="00E33FB7">
        <w:rPr>
          <w:rFonts w:ascii="Times New Roman" w:hAnsi="Times New Roman" w:cs="Times New Roman"/>
        </w:rPr>
        <w:t>lo</w:t>
      </w:r>
      <w:proofErr w:type="spellEnd"/>
      <w:r w:rsidRPr="00E33FB7">
        <w:rPr>
          <w:rFonts w:ascii="Times New Roman" w:hAnsi="Times New Roman" w:cs="Times New Roman"/>
        </w:rPr>
        <w:t xml:space="preserve"> </w:t>
      </w:r>
      <w:proofErr w:type="spellStart"/>
      <w:r w:rsidRPr="00E33FB7">
        <w:rPr>
          <w:rFonts w:ascii="Times New Roman" w:hAnsi="Times New Roman" w:cs="Times New Roman"/>
        </w:rPr>
        <w:t>sbirro</w:t>
      </w:r>
      <w:proofErr w:type="spellEnd"/>
      <w:r w:rsidRPr="00E33FB7">
        <w:rPr>
          <w:rFonts w:ascii="Times New Roman" w:hAnsi="Times New Roman" w:cs="Times New Roman"/>
        </w:rPr>
        <w:t xml:space="preserve"> (</w:t>
      </w:r>
      <w:proofErr w:type="spellStart"/>
      <w:proofErr w:type="gramStart"/>
      <w:r w:rsidRPr="00E33FB7">
        <w:rPr>
          <w:rFonts w:ascii="Times" w:hAnsi="Times" w:cs="Times"/>
          <w:i/>
          <w:iCs/>
        </w:rPr>
        <w:t>familiare</w:t>
      </w:r>
      <w:proofErr w:type="spellEnd"/>
      <w:r w:rsidRPr="00E33FB7">
        <w:rPr>
          <w:rFonts w:ascii="Times New Roman" w:hAnsi="Times New Roman" w:cs="Times New Roman"/>
        </w:rPr>
        <w:t xml:space="preserve">) 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 xml:space="preserve">der Bulle (Polizist) </w:t>
      </w:r>
    </w:p>
    <w:p w14:paraId="656C442A" w14:textId="3B863BEA" w:rsidR="00E33FB7" w:rsidRPr="00E33FB7" w:rsidRDefault="00E33FB7" w:rsidP="009B469F">
      <w:pPr>
        <w:widowControl w:val="0"/>
        <w:numPr>
          <w:ilvl w:val="0"/>
          <w:numId w:val="1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left="0" w:firstLine="0"/>
        <w:contextualSpacing/>
        <w:rPr>
          <w:rFonts w:ascii="Times New Roman" w:hAnsi="Times New Roman" w:cs="Times New Roman"/>
        </w:rPr>
      </w:pPr>
      <w:r w:rsidRPr="00E33FB7">
        <w:rPr>
          <w:rFonts w:ascii="Times New Roman" w:hAnsi="Times New Roman" w:cs="Times New Roman"/>
        </w:rPr>
        <w:t xml:space="preserve">Patty </w:t>
      </w:r>
      <w:proofErr w:type="spellStart"/>
      <w:proofErr w:type="gramStart"/>
      <w:r w:rsidRPr="00E33FB7">
        <w:rPr>
          <w:rFonts w:ascii="Times New Roman" w:hAnsi="Times New Roman" w:cs="Times New Roman"/>
        </w:rPr>
        <w:t>Pravo</w:t>
      </w:r>
      <w:proofErr w:type="spellEnd"/>
      <w:r w:rsidRPr="00E33FB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 xml:space="preserve">it. Schlagersängerin </w:t>
      </w:r>
    </w:p>
    <w:p w14:paraId="057FE7B6" w14:textId="5D5B36B0" w:rsidR="00E33FB7" w:rsidRPr="009B469F" w:rsidRDefault="00E33FB7" w:rsidP="009B469F">
      <w:pPr>
        <w:widowControl w:val="0"/>
        <w:tabs>
          <w:tab w:val="left" w:pos="3544"/>
        </w:tabs>
        <w:autoSpaceDE w:val="0"/>
        <w:autoSpaceDN w:val="0"/>
        <w:adjustRightInd w:val="0"/>
        <w:spacing w:after="240" w:line="276" w:lineRule="auto"/>
        <w:contextualSpacing/>
        <w:rPr>
          <w:rFonts w:ascii="Times New Roman" w:hAnsi="Times New Roman" w:cs="Times New Roman"/>
        </w:rPr>
      </w:pPr>
      <w:proofErr w:type="spellStart"/>
      <w:r w:rsidRPr="00E33FB7">
        <w:rPr>
          <w:rFonts w:ascii="Times New Roman" w:hAnsi="Times New Roman" w:cs="Times New Roman"/>
        </w:rPr>
        <w:t>lo</w:t>
      </w:r>
      <w:proofErr w:type="spellEnd"/>
      <w:r w:rsidRPr="00E33FB7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E33FB7">
        <w:rPr>
          <w:rFonts w:ascii="Times New Roman" w:hAnsi="Times New Roman" w:cs="Times New Roman"/>
        </w:rPr>
        <w:t>straccione</w:t>
      </w:r>
      <w:proofErr w:type="spellEnd"/>
      <w:r w:rsidRPr="00E33FB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>zerlumpter Mensch</w:t>
      </w:r>
    </w:p>
    <w:p w14:paraId="7A4FE123" w14:textId="661BBCF5" w:rsidR="00323ABE" w:rsidRDefault="00E33FB7" w:rsidP="009B469F">
      <w:pPr>
        <w:widowControl w:val="0"/>
        <w:numPr>
          <w:ilvl w:val="0"/>
          <w:numId w:val="2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left="0" w:firstLine="0"/>
        <w:contextualSpacing/>
        <w:rPr>
          <w:rFonts w:ascii="Times New Roman" w:hAnsi="Times New Roman" w:cs="Times New Roman"/>
        </w:rPr>
      </w:pPr>
      <w:proofErr w:type="spellStart"/>
      <w:r w:rsidRPr="00E33FB7">
        <w:rPr>
          <w:rFonts w:ascii="Times" w:hAnsi="Times" w:cs="Times"/>
          <w:b/>
          <w:bCs/>
        </w:rPr>
        <w:t>il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proofErr w:type="spellStart"/>
      <w:proofErr w:type="gramStart"/>
      <w:r w:rsidRPr="00E33FB7">
        <w:rPr>
          <w:rFonts w:ascii="Times" w:hAnsi="Times" w:cs="Times"/>
          <w:b/>
          <w:bCs/>
        </w:rPr>
        <w:t>puzzo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r w:rsidRPr="00E33F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>der Gestank</w:t>
      </w:r>
    </w:p>
    <w:p w14:paraId="7B3160E0" w14:textId="657CF120" w:rsidR="00E33FB7" w:rsidRPr="00323ABE" w:rsidRDefault="00E33FB7" w:rsidP="009B469F">
      <w:pPr>
        <w:widowControl w:val="0"/>
        <w:numPr>
          <w:ilvl w:val="0"/>
          <w:numId w:val="2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hanging="720"/>
        <w:contextualSpacing/>
        <w:rPr>
          <w:rFonts w:ascii="Times New Roman" w:hAnsi="Times New Roman" w:cs="Times New Roman"/>
        </w:rPr>
      </w:pPr>
      <w:r w:rsidRPr="00323ABE">
        <w:rPr>
          <w:rFonts w:ascii="Times" w:hAnsi="Times" w:cs="Times"/>
          <w:b/>
          <w:bCs/>
        </w:rPr>
        <w:lastRenderedPageBreak/>
        <w:t xml:space="preserve">non è </w:t>
      </w:r>
      <w:proofErr w:type="spellStart"/>
      <w:r w:rsidRPr="00323ABE">
        <w:rPr>
          <w:rFonts w:ascii="Times" w:hAnsi="Times" w:cs="Times"/>
          <w:b/>
          <w:bCs/>
        </w:rPr>
        <w:t>il</w:t>
      </w:r>
      <w:proofErr w:type="spellEnd"/>
      <w:r w:rsidRPr="00323ABE">
        <w:rPr>
          <w:rFonts w:ascii="Times" w:hAnsi="Times" w:cs="Times"/>
          <w:b/>
          <w:bCs/>
        </w:rPr>
        <w:t xml:space="preserve"> </w:t>
      </w:r>
      <w:proofErr w:type="spellStart"/>
      <w:proofErr w:type="gramStart"/>
      <w:r w:rsidRPr="00323ABE">
        <w:rPr>
          <w:rFonts w:ascii="Times" w:hAnsi="Times" w:cs="Times"/>
          <w:b/>
          <w:bCs/>
        </w:rPr>
        <w:t>caso</w:t>
      </w:r>
      <w:proofErr w:type="spellEnd"/>
      <w:r w:rsidRPr="00323ABE">
        <w:rPr>
          <w:rFonts w:ascii="Times" w:hAnsi="Times" w:cs="Times"/>
          <w:b/>
          <w:bCs/>
        </w:rPr>
        <w:t xml:space="preserve"> </w:t>
      </w:r>
      <w:r w:rsidRPr="00323ABE">
        <w:rPr>
          <w:rFonts w:ascii="Times New Roman" w:hAnsi="Times New Roman" w:cs="Times New Roman"/>
        </w:rPr>
        <w:t xml:space="preserve"> </w:t>
      </w:r>
      <w:r w:rsidRPr="00323ABE">
        <w:rPr>
          <w:rFonts w:ascii="Times New Roman" w:hAnsi="Times New Roman" w:cs="Times New Roman"/>
        </w:rPr>
        <w:tab/>
      </w:r>
      <w:proofErr w:type="gramEnd"/>
      <w:r w:rsidRPr="00323ABE">
        <w:rPr>
          <w:rFonts w:ascii="Times New Roman" w:hAnsi="Times New Roman" w:cs="Times New Roman"/>
        </w:rPr>
        <w:t xml:space="preserve">es lohnt sich nicht, ist nicht angebracht </w:t>
      </w:r>
    </w:p>
    <w:p w14:paraId="16E8EC8A" w14:textId="694CCC23" w:rsidR="00E33FB7" w:rsidRPr="00E33FB7" w:rsidRDefault="00E33FB7" w:rsidP="009B469F">
      <w:pPr>
        <w:widowControl w:val="0"/>
        <w:numPr>
          <w:ilvl w:val="0"/>
          <w:numId w:val="2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hanging="720"/>
        <w:contextualSpacing/>
        <w:rPr>
          <w:rFonts w:ascii="Times New Roman" w:hAnsi="Times New Roman" w:cs="Times New Roman"/>
        </w:rPr>
      </w:pPr>
      <w:proofErr w:type="spellStart"/>
      <w:proofErr w:type="gramStart"/>
      <w:r w:rsidRPr="00E33FB7">
        <w:rPr>
          <w:rFonts w:ascii="Times" w:hAnsi="Times" w:cs="Times"/>
          <w:b/>
          <w:bCs/>
        </w:rPr>
        <w:t>scappare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r w:rsidRPr="00E33F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 xml:space="preserve">abhauen </w:t>
      </w:r>
    </w:p>
    <w:p w14:paraId="2FF366A3" w14:textId="42404869" w:rsidR="00E33FB7" w:rsidRPr="00E33FB7" w:rsidRDefault="00E33FB7" w:rsidP="009B469F">
      <w:pPr>
        <w:widowControl w:val="0"/>
        <w:numPr>
          <w:ilvl w:val="0"/>
          <w:numId w:val="2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hanging="720"/>
        <w:contextualSpacing/>
        <w:rPr>
          <w:rFonts w:ascii="Times New Roman" w:hAnsi="Times New Roman" w:cs="Times New Roman"/>
        </w:rPr>
      </w:pPr>
      <w:proofErr w:type="spellStart"/>
      <w:r w:rsidRPr="00E33FB7">
        <w:rPr>
          <w:rFonts w:ascii="Times" w:hAnsi="Times" w:cs="Times"/>
          <w:b/>
          <w:bCs/>
        </w:rPr>
        <w:t>il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proofErr w:type="spellStart"/>
      <w:r w:rsidRPr="00E33FB7">
        <w:rPr>
          <w:rFonts w:ascii="Times" w:hAnsi="Times" w:cs="Times"/>
          <w:b/>
          <w:bCs/>
        </w:rPr>
        <w:t>riccio</w:t>
      </w:r>
      <w:proofErr w:type="spellEnd"/>
      <w:r w:rsidRPr="00E33FB7">
        <w:rPr>
          <w:rFonts w:ascii="Times" w:hAnsi="Times" w:cs="Times"/>
          <w:b/>
          <w:bCs/>
        </w:rPr>
        <w:t xml:space="preserve"> (di </w:t>
      </w:r>
      <w:proofErr w:type="spellStart"/>
      <w:proofErr w:type="gramStart"/>
      <w:r w:rsidRPr="00E33FB7">
        <w:rPr>
          <w:rFonts w:ascii="Times" w:hAnsi="Times" w:cs="Times"/>
          <w:b/>
          <w:bCs/>
        </w:rPr>
        <w:t>mare</w:t>
      </w:r>
      <w:proofErr w:type="spellEnd"/>
      <w:r w:rsidRPr="00E33FB7">
        <w:rPr>
          <w:rFonts w:ascii="Times" w:hAnsi="Times" w:cs="Times"/>
          <w:b/>
          <w:bCs/>
        </w:rPr>
        <w:t xml:space="preserve">) </w:t>
      </w:r>
      <w:r w:rsidRPr="00E33F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 xml:space="preserve">der Seeigel </w:t>
      </w:r>
    </w:p>
    <w:p w14:paraId="3E36E672" w14:textId="3726BAFD" w:rsidR="00E33FB7" w:rsidRPr="00E33FB7" w:rsidRDefault="00E33FB7" w:rsidP="009B469F">
      <w:pPr>
        <w:widowControl w:val="0"/>
        <w:numPr>
          <w:ilvl w:val="0"/>
          <w:numId w:val="2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hanging="720"/>
        <w:contextualSpacing/>
        <w:rPr>
          <w:rFonts w:ascii="Times New Roman" w:hAnsi="Times New Roman" w:cs="Times New Roman"/>
        </w:rPr>
      </w:pPr>
      <w:proofErr w:type="spellStart"/>
      <w:r w:rsidRPr="00E33FB7">
        <w:rPr>
          <w:rFonts w:ascii="Times" w:hAnsi="Times" w:cs="Times"/>
          <w:b/>
          <w:bCs/>
        </w:rPr>
        <w:t>il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proofErr w:type="spellStart"/>
      <w:proofErr w:type="gramStart"/>
      <w:r w:rsidRPr="00E33FB7">
        <w:rPr>
          <w:rFonts w:ascii="Times" w:hAnsi="Times" w:cs="Times"/>
          <w:b/>
          <w:bCs/>
        </w:rPr>
        <w:t>cetriolo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r w:rsidRPr="00E33F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 xml:space="preserve">die Gurke </w:t>
      </w:r>
    </w:p>
    <w:p w14:paraId="5FE628F7" w14:textId="63E04364" w:rsidR="00E33FB7" w:rsidRPr="00E33FB7" w:rsidRDefault="00E33FB7" w:rsidP="009B469F">
      <w:pPr>
        <w:widowControl w:val="0"/>
        <w:numPr>
          <w:ilvl w:val="0"/>
          <w:numId w:val="2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hanging="720"/>
        <w:contextualSpacing/>
        <w:rPr>
          <w:rFonts w:ascii="Times New Roman" w:hAnsi="Times New Roman" w:cs="Times New Roman"/>
        </w:rPr>
      </w:pPr>
      <w:proofErr w:type="spellStart"/>
      <w:r w:rsidRPr="00E33FB7">
        <w:rPr>
          <w:rFonts w:ascii="Times" w:hAnsi="Times" w:cs="Times"/>
          <w:b/>
          <w:bCs/>
        </w:rPr>
        <w:t>r</w:t>
      </w:r>
      <w:r w:rsidRPr="006B2D3F">
        <w:rPr>
          <w:rFonts w:ascii="Times" w:hAnsi="Times" w:cs="Times"/>
          <w:b/>
          <w:bCs/>
          <w:u w:val="single"/>
        </w:rPr>
        <w:t>o</w:t>
      </w:r>
      <w:r w:rsidRPr="00E33FB7">
        <w:rPr>
          <w:rFonts w:ascii="Times" w:hAnsi="Times" w:cs="Times"/>
          <w:b/>
          <w:bCs/>
        </w:rPr>
        <w:t>mpere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r>
        <w:rPr>
          <w:rFonts w:ascii="Times" w:hAnsi="Times" w:cs="Times"/>
          <w:b/>
          <w:bCs/>
        </w:rPr>
        <w:t>(</w:t>
      </w:r>
      <w:proofErr w:type="spellStart"/>
      <w:r w:rsidRPr="00E33FB7">
        <w:rPr>
          <w:rFonts w:ascii="Times" w:hAnsi="Times" w:cs="Times"/>
          <w:bCs/>
        </w:rPr>
        <w:t>rotto</w:t>
      </w:r>
      <w:proofErr w:type="spellEnd"/>
      <w:r>
        <w:rPr>
          <w:rFonts w:ascii="Times" w:hAnsi="Times" w:cs="Times"/>
          <w:b/>
          <w:bCs/>
        </w:rPr>
        <w:t>)</w:t>
      </w:r>
      <w:r w:rsidRPr="00E33F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E33FB7">
        <w:rPr>
          <w:rFonts w:ascii="Times New Roman" w:hAnsi="Times New Roman" w:cs="Times New Roman"/>
        </w:rPr>
        <w:t xml:space="preserve">zerbrechen </w:t>
      </w:r>
    </w:p>
    <w:p w14:paraId="77280BB6" w14:textId="2D86381C" w:rsidR="00E33FB7" w:rsidRPr="00E33FB7" w:rsidRDefault="00E33FB7" w:rsidP="009B469F">
      <w:pPr>
        <w:widowControl w:val="0"/>
        <w:numPr>
          <w:ilvl w:val="0"/>
          <w:numId w:val="2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hanging="720"/>
        <w:contextualSpacing/>
        <w:rPr>
          <w:rFonts w:ascii="Times New Roman" w:hAnsi="Times New Roman" w:cs="Times New Roman"/>
        </w:rPr>
      </w:pPr>
      <w:proofErr w:type="spellStart"/>
      <w:proofErr w:type="gramStart"/>
      <w:r w:rsidRPr="00E33FB7">
        <w:rPr>
          <w:rFonts w:ascii="Times" w:hAnsi="Times" w:cs="Times"/>
          <w:b/>
          <w:bCs/>
        </w:rPr>
        <w:t>montare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r w:rsidRPr="00E33F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 xml:space="preserve">zusammenbauen </w:t>
      </w:r>
    </w:p>
    <w:p w14:paraId="43A8EF66" w14:textId="1123496A" w:rsidR="00E33FB7" w:rsidRPr="00E33FB7" w:rsidRDefault="00E33FB7" w:rsidP="009B469F">
      <w:pPr>
        <w:widowControl w:val="0"/>
        <w:numPr>
          <w:ilvl w:val="0"/>
          <w:numId w:val="2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hanging="720"/>
        <w:contextualSpacing/>
        <w:rPr>
          <w:rFonts w:ascii="Times New Roman" w:hAnsi="Times New Roman" w:cs="Times New Roman"/>
        </w:rPr>
      </w:pPr>
      <w:proofErr w:type="spellStart"/>
      <w:r w:rsidRPr="00E33FB7">
        <w:rPr>
          <w:rFonts w:ascii="Times" w:hAnsi="Times" w:cs="Times"/>
          <w:b/>
          <w:bCs/>
        </w:rPr>
        <w:t>il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proofErr w:type="spellStart"/>
      <w:proofErr w:type="gramStart"/>
      <w:r w:rsidRPr="00E33FB7">
        <w:rPr>
          <w:rFonts w:ascii="Times" w:hAnsi="Times" w:cs="Times"/>
          <w:b/>
          <w:bCs/>
        </w:rPr>
        <w:t>binario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r w:rsidRPr="00E33F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 xml:space="preserve">das Gleis </w:t>
      </w:r>
    </w:p>
    <w:p w14:paraId="4BF73370" w14:textId="512CEBFA" w:rsidR="00E33FB7" w:rsidRPr="00E33FB7" w:rsidRDefault="00E33FB7" w:rsidP="009B469F">
      <w:pPr>
        <w:widowControl w:val="0"/>
        <w:numPr>
          <w:ilvl w:val="0"/>
          <w:numId w:val="2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hanging="720"/>
        <w:contextualSpacing/>
        <w:rPr>
          <w:rFonts w:ascii="Times New Roman" w:hAnsi="Times New Roman" w:cs="Times New Roman"/>
        </w:rPr>
      </w:pPr>
      <w:proofErr w:type="spellStart"/>
      <w:proofErr w:type="gramStart"/>
      <w:r w:rsidRPr="00E33FB7">
        <w:rPr>
          <w:rFonts w:ascii="Times" w:hAnsi="Times" w:cs="Times"/>
          <w:b/>
          <w:bCs/>
        </w:rPr>
        <w:t>truccare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r w:rsidRPr="00E33F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>schminken</w:t>
      </w:r>
    </w:p>
    <w:p w14:paraId="0F0D025F" w14:textId="2D0C730C" w:rsidR="00E33FB7" w:rsidRPr="00E33FB7" w:rsidRDefault="00E33FB7" w:rsidP="009B469F">
      <w:pPr>
        <w:widowControl w:val="0"/>
        <w:numPr>
          <w:ilvl w:val="0"/>
          <w:numId w:val="2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hanging="720"/>
        <w:contextualSpacing/>
        <w:rPr>
          <w:rFonts w:ascii="Times New Roman" w:hAnsi="Times New Roman" w:cs="Times New Roman"/>
        </w:rPr>
      </w:pPr>
      <w:proofErr w:type="spellStart"/>
      <w:r w:rsidRPr="00E33FB7">
        <w:rPr>
          <w:rFonts w:ascii="Times" w:hAnsi="Times" w:cs="Times"/>
          <w:b/>
          <w:bCs/>
        </w:rPr>
        <w:t>il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proofErr w:type="spellStart"/>
      <w:proofErr w:type="gramStart"/>
      <w:r w:rsidRPr="00E33FB7">
        <w:rPr>
          <w:rFonts w:ascii="Times" w:hAnsi="Times" w:cs="Times"/>
          <w:b/>
          <w:bCs/>
        </w:rPr>
        <w:t>rossetto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r w:rsidRPr="00E33F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>der Lippenstift</w:t>
      </w:r>
    </w:p>
    <w:p w14:paraId="7682CDF9" w14:textId="4365C204" w:rsidR="00E33FB7" w:rsidRPr="00E33FB7" w:rsidRDefault="00E33FB7" w:rsidP="009B469F">
      <w:pPr>
        <w:widowControl w:val="0"/>
        <w:numPr>
          <w:ilvl w:val="0"/>
          <w:numId w:val="2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hanging="720"/>
        <w:contextualSpacing/>
        <w:rPr>
          <w:rFonts w:ascii="Times New Roman" w:hAnsi="Times New Roman" w:cs="Times New Roman"/>
        </w:rPr>
      </w:pPr>
      <w:proofErr w:type="spellStart"/>
      <w:r w:rsidRPr="00E33FB7">
        <w:rPr>
          <w:rFonts w:ascii="Times" w:hAnsi="Times" w:cs="Times"/>
          <w:b/>
          <w:bCs/>
        </w:rPr>
        <w:t>quieto</w:t>
      </w:r>
      <w:proofErr w:type="spellEnd"/>
      <w:r>
        <w:rPr>
          <w:rFonts w:ascii="Times" w:hAnsi="Times" w:cs="Times"/>
          <w:b/>
          <w:bCs/>
        </w:rPr>
        <w:t>/-</w:t>
      </w:r>
      <w:proofErr w:type="gramStart"/>
      <w:r>
        <w:rPr>
          <w:rFonts w:ascii="Times" w:hAnsi="Times" w:cs="Times"/>
          <w:b/>
          <w:bCs/>
        </w:rPr>
        <w:t>a</w:t>
      </w:r>
      <w:r w:rsidRPr="00E33FB7">
        <w:rPr>
          <w:rFonts w:ascii="Times" w:hAnsi="Times" w:cs="Times"/>
          <w:b/>
          <w:bCs/>
        </w:rPr>
        <w:t xml:space="preserve"> </w:t>
      </w:r>
      <w:r w:rsidRPr="00E33F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>ruhig</w:t>
      </w:r>
    </w:p>
    <w:p w14:paraId="058A07DF" w14:textId="7C56F6A7" w:rsidR="00E33FB7" w:rsidRPr="00E33FB7" w:rsidRDefault="00E33FB7" w:rsidP="009B469F">
      <w:pPr>
        <w:widowControl w:val="0"/>
        <w:numPr>
          <w:ilvl w:val="0"/>
          <w:numId w:val="2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hanging="720"/>
        <w:contextualSpacing/>
        <w:rPr>
          <w:rFonts w:ascii="Times New Roman" w:hAnsi="Times New Roman" w:cs="Times New Roman"/>
        </w:rPr>
      </w:pPr>
      <w:proofErr w:type="spellStart"/>
      <w:r w:rsidRPr="00E33FB7">
        <w:rPr>
          <w:rFonts w:ascii="Times" w:hAnsi="Times" w:cs="Times"/>
          <w:b/>
          <w:bCs/>
        </w:rPr>
        <w:t>rendersi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proofErr w:type="spellStart"/>
      <w:r w:rsidRPr="00E33FB7">
        <w:rPr>
          <w:rFonts w:ascii="Times" w:hAnsi="Times" w:cs="Times"/>
          <w:b/>
          <w:bCs/>
        </w:rPr>
        <w:t>conto</w:t>
      </w:r>
      <w:proofErr w:type="spellEnd"/>
      <w:r w:rsidRPr="00E33FB7">
        <w:rPr>
          <w:rFonts w:ascii="Times" w:hAnsi="Times" w:cs="Times"/>
          <w:b/>
          <w:bCs/>
        </w:rPr>
        <w:t xml:space="preserve"> di </w:t>
      </w:r>
      <w:proofErr w:type="spellStart"/>
      <w:r w:rsidRPr="00E33FB7">
        <w:rPr>
          <w:rFonts w:ascii="Times" w:hAnsi="Times" w:cs="Times"/>
          <w:b/>
          <w:bCs/>
        </w:rPr>
        <w:t>qualcosa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r>
        <w:rPr>
          <w:rFonts w:ascii="Times New Roman" w:hAnsi="Times New Roman" w:cs="Times New Roman"/>
        </w:rPr>
        <w:tab/>
      </w:r>
      <w:r w:rsidRPr="00E33FB7">
        <w:rPr>
          <w:rFonts w:ascii="Times New Roman" w:hAnsi="Times New Roman" w:cs="Times New Roman"/>
        </w:rPr>
        <w:t xml:space="preserve">sich einer Sache bewusst sein </w:t>
      </w:r>
    </w:p>
    <w:p w14:paraId="4A6CB847" w14:textId="744B8227" w:rsidR="00E33FB7" w:rsidRPr="00E33FB7" w:rsidRDefault="00E33FB7" w:rsidP="009B469F">
      <w:pPr>
        <w:widowControl w:val="0"/>
        <w:numPr>
          <w:ilvl w:val="0"/>
          <w:numId w:val="2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hanging="720"/>
        <w:contextualSpacing/>
        <w:rPr>
          <w:rFonts w:ascii="Times New Roman" w:hAnsi="Times New Roman" w:cs="Times New Roman"/>
        </w:rPr>
      </w:pPr>
      <w:proofErr w:type="spellStart"/>
      <w:r w:rsidRPr="00E33FB7">
        <w:rPr>
          <w:rFonts w:ascii="Times New Roman" w:hAnsi="Times New Roman" w:cs="Times New Roman"/>
        </w:rPr>
        <w:t>lo</w:t>
      </w:r>
      <w:proofErr w:type="spellEnd"/>
      <w:r w:rsidRPr="00E33FB7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E33FB7">
        <w:rPr>
          <w:rFonts w:ascii="Times New Roman" w:hAnsi="Times New Roman" w:cs="Times New Roman"/>
        </w:rPr>
        <w:t>sbruffone</w:t>
      </w:r>
      <w:proofErr w:type="spellEnd"/>
      <w:r w:rsidRPr="00E33FB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 xml:space="preserve">der Angeber </w:t>
      </w:r>
    </w:p>
    <w:p w14:paraId="6A619A2B" w14:textId="31D0F862" w:rsidR="00E33FB7" w:rsidRPr="00E33FB7" w:rsidRDefault="00E33FB7" w:rsidP="009B469F">
      <w:pPr>
        <w:widowControl w:val="0"/>
        <w:numPr>
          <w:ilvl w:val="0"/>
          <w:numId w:val="2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hanging="720"/>
        <w:contextualSpacing/>
        <w:rPr>
          <w:rFonts w:ascii="Times New Roman" w:hAnsi="Times New Roman" w:cs="Times New Roman"/>
        </w:rPr>
      </w:pPr>
      <w:proofErr w:type="spellStart"/>
      <w:proofErr w:type="gramStart"/>
      <w:r w:rsidRPr="00E33FB7">
        <w:rPr>
          <w:rFonts w:ascii="Times New Roman" w:hAnsi="Times New Roman" w:cs="Times New Roman"/>
        </w:rPr>
        <w:t>ponente</w:t>
      </w:r>
      <w:proofErr w:type="spellEnd"/>
      <w:r w:rsidRPr="00E33FB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>Westen</w:t>
      </w:r>
    </w:p>
    <w:p w14:paraId="5452648B" w14:textId="4552C5C8" w:rsidR="00E33FB7" w:rsidRPr="00E33FB7" w:rsidRDefault="00E33FB7" w:rsidP="009B469F">
      <w:pPr>
        <w:widowControl w:val="0"/>
        <w:numPr>
          <w:ilvl w:val="0"/>
          <w:numId w:val="2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hanging="720"/>
        <w:contextualSpacing/>
        <w:rPr>
          <w:rFonts w:ascii="Times New Roman" w:hAnsi="Times New Roman" w:cs="Times New Roman"/>
        </w:rPr>
      </w:pPr>
      <w:proofErr w:type="spellStart"/>
      <w:r w:rsidRPr="00E33FB7">
        <w:rPr>
          <w:rFonts w:ascii="Times New Roman" w:hAnsi="Times New Roman" w:cs="Times New Roman"/>
        </w:rPr>
        <w:t>incazzarsi</w:t>
      </w:r>
      <w:proofErr w:type="spellEnd"/>
      <w:r w:rsidRPr="00E33FB7">
        <w:rPr>
          <w:rFonts w:ascii="Times New Roman" w:hAnsi="Times New Roman" w:cs="Times New Roman"/>
        </w:rPr>
        <w:t xml:space="preserve"> (</w:t>
      </w:r>
      <w:proofErr w:type="spellStart"/>
      <w:r w:rsidRPr="00E33FB7">
        <w:rPr>
          <w:rFonts w:ascii="Times" w:hAnsi="Times" w:cs="Times"/>
          <w:i/>
          <w:iCs/>
        </w:rPr>
        <w:t>volgare</w:t>
      </w:r>
      <w:proofErr w:type="spellEnd"/>
      <w:r w:rsidRPr="00E33FB7">
        <w:rPr>
          <w:rFonts w:ascii="Times New Roman" w:hAnsi="Times New Roman" w:cs="Times New Roman"/>
        </w:rPr>
        <w:t xml:space="preserve">!)  </w:t>
      </w:r>
      <w:r>
        <w:rPr>
          <w:rFonts w:ascii="Times New Roman" w:hAnsi="Times New Roman" w:cs="Times New Roman"/>
        </w:rPr>
        <w:tab/>
      </w:r>
      <w:r w:rsidRPr="00E33FB7">
        <w:rPr>
          <w:rFonts w:ascii="Times New Roman" w:hAnsi="Times New Roman" w:cs="Times New Roman"/>
        </w:rPr>
        <w:t xml:space="preserve">wütend werden </w:t>
      </w:r>
    </w:p>
    <w:p w14:paraId="1A77D160" w14:textId="38D594C7" w:rsidR="00E33FB7" w:rsidRPr="00E33FB7" w:rsidRDefault="00E33FB7" w:rsidP="009B469F">
      <w:pPr>
        <w:widowControl w:val="0"/>
        <w:numPr>
          <w:ilvl w:val="0"/>
          <w:numId w:val="2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hanging="720"/>
        <w:contextualSpacing/>
        <w:rPr>
          <w:rFonts w:ascii="Times New Roman" w:hAnsi="Times New Roman" w:cs="Times New Roman"/>
        </w:rPr>
      </w:pPr>
      <w:proofErr w:type="spellStart"/>
      <w:proofErr w:type="gramStart"/>
      <w:r w:rsidRPr="00E33FB7">
        <w:rPr>
          <w:rFonts w:ascii="Times" w:hAnsi="Times" w:cs="Times"/>
          <w:b/>
          <w:bCs/>
        </w:rPr>
        <w:t>legare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r w:rsidRPr="00E33F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>binden</w:t>
      </w:r>
    </w:p>
    <w:p w14:paraId="25C3634D" w14:textId="592DF1F9" w:rsidR="00E33FB7" w:rsidRPr="00E33FB7" w:rsidRDefault="00E33FB7" w:rsidP="009B469F">
      <w:pPr>
        <w:widowControl w:val="0"/>
        <w:numPr>
          <w:ilvl w:val="0"/>
          <w:numId w:val="2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hanging="720"/>
        <w:contextualSpacing/>
        <w:rPr>
          <w:rFonts w:ascii="Times New Roman" w:hAnsi="Times New Roman" w:cs="Times New Roman"/>
        </w:rPr>
      </w:pPr>
      <w:proofErr w:type="spellStart"/>
      <w:r w:rsidRPr="00E33FB7">
        <w:rPr>
          <w:rFonts w:ascii="Times New Roman" w:hAnsi="Times New Roman" w:cs="Times New Roman"/>
        </w:rPr>
        <w:t>il</w:t>
      </w:r>
      <w:proofErr w:type="spellEnd"/>
      <w:r w:rsidRPr="00E33FB7">
        <w:rPr>
          <w:rFonts w:ascii="Times New Roman" w:hAnsi="Times New Roman" w:cs="Times New Roman"/>
        </w:rPr>
        <w:t xml:space="preserve"> </w:t>
      </w:r>
      <w:proofErr w:type="spellStart"/>
      <w:r w:rsidRPr="00E33FB7">
        <w:rPr>
          <w:rFonts w:ascii="Times New Roman" w:hAnsi="Times New Roman" w:cs="Times New Roman"/>
        </w:rPr>
        <w:t>cane</w:t>
      </w:r>
      <w:proofErr w:type="spellEnd"/>
      <w:r w:rsidRPr="00E33FB7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E33FB7">
        <w:rPr>
          <w:rFonts w:ascii="Times New Roman" w:hAnsi="Times New Roman" w:cs="Times New Roman"/>
        </w:rPr>
        <w:t>rognoso</w:t>
      </w:r>
      <w:proofErr w:type="spellEnd"/>
      <w:r w:rsidRPr="00E33FB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 xml:space="preserve">der räudige Hund, Köter </w:t>
      </w:r>
    </w:p>
    <w:p w14:paraId="5106AB1A" w14:textId="74B97393" w:rsidR="00E33FB7" w:rsidRPr="00E33FB7" w:rsidRDefault="00E33FB7" w:rsidP="009B469F">
      <w:pPr>
        <w:widowControl w:val="0"/>
        <w:numPr>
          <w:ilvl w:val="0"/>
          <w:numId w:val="2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hanging="720"/>
        <w:contextualSpacing/>
        <w:rPr>
          <w:rFonts w:ascii="Times New Roman" w:hAnsi="Times New Roman" w:cs="Times New Roman"/>
        </w:rPr>
      </w:pPr>
      <w:proofErr w:type="spellStart"/>
      <w:proofErr w:type="gramStart"/>
      <w:r w:rsidRPr="00E33FB7">
        <w:rPr>
          <w:rFonts w:ascii="Times New Roman" w:hAnsi="Times New Roman" w:cs="Times New Roman"/>
        </w:rPr>
        <w:t>ringhiare</w:t>
      </w:r>
      <w:proofErr w:type="spellEnd"/>
      <w:r w:rsidRPr="00E33FB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>knurren</w:t>
      </w:r>
    </w:p>
    <w:p w14:paraId="0F24641D" w14:textId="0993D414" w:rsidR="00E33FB7" w:rsidRPr="00E33FB7" w:rsidRDefault="00E33FB7" w:rsidP="009B469F">
      <w:pPr>
        <w:widowControl w:val="0"/>
        <w:numPr>
          <w:ilvl w:val="0"/>
          <w:numId w:val="2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hanging="720"/>
        <w:contextualSpacing/>
        <w:rPr>
          <w:rFonts w:ascii="Times New Roman" w:hAnsi="Times New Roman" w:cs="Times New Roman"/>
        </w:rPr>
      </w:pPr>
      <w:proofErr w:type="spellStart"/>
      <w:r w:rsidRPr="00E33FB7">
        <w:rPr>
          <w:rFonts w:ascii="Times" w:hAnsi="Times" w:cs="Times"/>
          <w:b/>
          <w:bCs/>
        </w:rPr>
        <w:t>mordere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r w:rsidRPr="00E33FB7">
        <w:rPr>
          <w:rFonts w:ascii="Times" w:hAnsi="Times" w:cs="Times"/>
          <w:bCs/>
        </w:rPr>
        <w:t>(</w:t>
      </w:r>
      <w:proofErr w:type="spellStart"/>
      <w:proofErr w:type="gramStart"/>
      <w:r w:rsidRPr="00E33FB7">
        <w:rPr>
          <w:rFonts w:ascii="Times" w:hAnsi="Times" w:cs="Times"/>
          <w:bCs/>
        </w:rPr>
        <w:t>morso</w:t>
      </w:r>
      <w:proofErr w:type="spellEnd"/>
      <w:r w:rsidRPr="00E33FB7">
        <w:rPr>
          <w:rFonts w:ascii="Times" w:hAnsi="Times" w:cs="Times"/>
          <w:bCs/>
        </w:rPr>
        <w:t>)</w:t>
      </w:r>
      <w:r>
        <w:rPr>
          <w:rFonts w:ascii="Times" w:hAnsi="Times" w:cs="Times"/>
          <w:bCs/>
        </w:rPr>
        <w:t xml:space="preserve"> </w:t>
      </w:r>
      <w:r w:rsidRPr="00E33F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>beißen</w:t>
      </w:r>
    </w:p>
    <w:p w14:paraId="55870399" w14:textId="073BB88B" w:rsidR="00E33FB7" w:rsidRPr="00E33FB7" w:rsidRDefault="00E33FB7" w:rsidP="009B469F">
      <w:pPr>
        <w:widowControl w:val="0"/>
        <w:numPr>
          <w:ilvl w:val="0"/>
          <w:numId w:val="2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hanging="720"/>
        <w:contextualSpacing/>
        <w:rPr>
          <w:rFonts w:ascii="Times New Roman" w:hAnsi="Times New Roman" w:cs="Times New Roman"/>
        </w:rPr>
      </w:pPr>
      <w:r w:rsidRPr="00E33FB7">
        <w:rPr>
          <w:rFonts w:ascii="Times" w:hAnsi="Times" w:cs="Times"/>
          <w:b/>
          <w:bCs/>
        </w:rPr>
        <w:t xml:space="preserve">la </w:t>
      </w:r>
      <w:proofErr w:type="spellStart"/>
      <w:proofErr w:type="gramStart"/>
      <w:r w:rsidRPr="00E33FB7">
        <w:rPr>
          <w:rFonts w:ascii="Times" w:hAnsi="Times" w:cs="Times"/>
          <w:b/>
          <w:bCs/>
        </w:rPr>
        <w:t>vela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r w:rsidRPr="00E33F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>das Segel</w:t>
      </w:r>
    </w:p>
    <w:p w14:paraId="57FE5C7C" w14:textId="19236598" w:rsidR="00E33FB7" w:rsidRPr="006B2D3F" w:rsidRDefault="00E33FB7" w:rsidP="009B469F">
      <w:pPr>
        <w:widowControl w:val="0"/>
        <w:numPr>
          <w:ilvl w:val="0"/>
          <w:numId w:val="2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hanging="720"/>
        <w:contextualSpacing/>
        <w:rPr>
          <w:rFonts w:ascii="Times New Roman" w:hAnsi="Times New Roman" w:cs="Times New Roman"/>
          <w:lang w:val="sv-SE"/>
        </w:rPr>
      </w:pPr>
      <w:r w:rsidRPr="006B2D3F">
        <w:rPr>
          <w:rFonts w:ascii="Times New Roman" w:hAnsi="Times New Roman" w:cs="Times New Roman"/>
          <w:lang w:val="sv-SE"/>
        </w:rPr>
        <w:t xml:space="preserve">ti metti nei </w:t>
      </w:r>
      <w:proofErr w:type="gramStart"/>
      <w:r w:rsidRPr="006B2D3F">
        <w:rPr>
          <w:rFonts w:ascii="Times New Roman" w:hAnsi="Times New Roman" w:cs="Times New Roman"/>
          <w:lang w:val="sv-SE"/>
        </w:rPr>
        <w:t xml:space="preserve">guai  </w:t>
      </w:r>
      <w:r w:rsidRPr="006B2D3F">
        <w:rPr>
          <w:rFonts w:ascii="Times New Roman" w:hAnsi="Times New Roman" w:cs="Times New Roman"/>
          <w:lang w:val="sv-SE"/>
        </w:rPr>
        <w:tab/>
      </w:r>
      <w:proofErr w:type="gramEnd"/>
      <w:r w:rsidRPr="006B2D3F">
        <w:rPr>
          <w:rFonts w:ascii="Times New Roman" w:hAnsi="Times New Roman" w:cs="Times New Roman"/>
          <w:lang w:val="sv-SE"/>
        </w:rPr>
        <w:t>du kriegst Ärger</w:t>
      </w:r>
    </w:p>
    <w:p w14:paraId="27D76260" w14:textId="7DFD3B6D" w:rsidR="00E33FB7" w:rsidRPr="00E33FB7" w:rsidRDefault="00E33FB7" w:rsidP="009B469F">
      <w:pPr>
        <w:widowControl w:val="0"/>
        <w:numPr>
          <w:ilvl w:val="0"/>
          <w:numId w:val="2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hanging="720"/>
        <w:contextualSpacing/>
        <w:rPr>
          <w:rFonts w:ascii="Times New Roman" w:hAnsi="Times New Roman" w:cs="Times New Roman"/>
        </w:rPr>
      </w:pPr>
      <w:proofErr w:type="spellStart"/>
      <w:proofErr w:type="gramStart"/>
      <w:r w:rsidRPr="00E33FB7">
        <w:rPr>
          <w:rFonts w:ascii="Times New Roman" w:hAnsi="Times New Roman" w:cs="Times New Roman"/>
        </w:rPr>
        <w:t>spaccare</w:t>
      </w:r>
      <w:proofErr w:type="spellEnd"/>
      <w:r w:rsidRPr="00E33FB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>spalten</w:t>
      </w:r>
    </w:p>
    <w:p w14:paraId="663D553D" w14:textId="2AA17384" w:rsidR="00E33FB7" w:rsidRPr="00E33FB7" w:rsidRDefault="00E33FB7" w:rsidP="009B469F">
      <w:pPr>
        <w:widowControl w:val="0"/>
        <w:numPr>
          <w:ilvl w:val="0"/>
          <w:numId w:val="2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hanging="720"/>
        <w:contextualSpacing/>
        <w:rPr>
          <w:rFonts w:ascii="Times New Roman" w:hAnsi="Times New Roman" w:cs="Times New Roman"/>
        </w:rPr>
      </w:pPr>
      <w:proofErr w:type="spellStart"/>
      <w:r w:rsidRPr="00E33FB7">
        <w:rPr>
          <w:rFonts w:ascii="Times New Roman" w:hAnsi="Times New Roman" w:cs="Times New Roman"/>
        </w:rPr>
        <w:t>il</w:t>
      </w:r>
      <w:proofErr w:type="spellEnd"/>
      <w:r w:rsidRPr="00E33FB7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E33FB7">
        <w:rPr>
          <w:rFonts w:ascii="Times New Roman" w:hAnsi="Times New Roman" w:cs="Times New Roman"/>
        </w:rPr>
        <w:t>cornuto</w:t>
      </w:r>
      <w:proofErr w:type="spellEnd"/>
      <w:r w:rsidRPr="00E33FB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 xml:space="preserve">der Gehörnte (betrogener Ehemann) </w:t>
      </w:r>
    </w:p>
    <w:p w14:paraId="33699DD7" w14:textId="76DDC22D" w:rsidR="00E33FB7" w:rsidRPr="00E33FB7" w:rsidRDefault="00E33FB7" w:rsidP="009B469F">
      <w:pPr>
        <w:widowControl w:val="0"/>
        <w:numPr>
          <w:ilvl w:val="0"/>
          <w:numId w:val="2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hanging="720"/>
        <w:contextualSpacing/>
        <w:rPr>
          <w:rFonts w:ascii="Times New Roman" w:hAnsi="Times New Roman" w:cs="Times New Roman"/>
        </w:rPr>
      </w:pPr>
      <w:proofErr w:type="spellStart"/>
      <w:r w:rsidRPr="00E33FB7">
        <w:rPr>
          <w:rFonts w:ascii="Times" w:hAnsi="Times" w:cs="Times"/>
          <w:b/>
          <w:bCs/>
        </w:rPr>
        <w:t>il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proofErr w:type="spellStart"/>
      <w:proofErr w:type="gramStart"/>
      <w:r w:rsidRPr="00E33FB7">
        <w:rPr>
          <w:rFonts w:ascii="Times" w:hAnsi="Times" w:cs="Times"/>
          <w:b/>
          <w:bCs/>
        </w:rPr>
        <w:t>pericolo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r w:rsidRPr="00E33F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>die Gefahr</w:t>
      </w:r>
    </w:p>
    <w:p w14:paraId="21B56C93" w14:textId="346F22AC" w:rsidR="00E33FB7" w:rsidRPr="00E33FB7" w:rsidRDefault="00E33FB7" w:rsidP="009B469F">
      <w:pPr>
        <w:widowControl w:val="0"/>
        <w:numPr>
          <w:ilvl w:val="0"/>
          <w:numId w:val="2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hanging="720"/>
        <w:contextualSpacing/>
        <w:rPr>
          <w:rFonts w:ascii="Times New Roman" w:hAnsi="Times New Roman" w:cs="Times New Roman"/>
        </w:rPr>
      </w:pPr>
      <w:proofErr w:type="spellStart"/>
      <w:r w:rsidRPr="00E33FB7">
        <w:rPr>
          <w:rFonts w:ascii="Times" w:hAnsi="Times" w:cs="Times"/>
          <w:b/>
          <w:bCs/>
        </w:rPr>
        <w:t>sventurato</w:t>
      </w:r>
      <w:proofErr w:type="spellEnd"/>
      <w:r>
        <w:rPr>
          <w:rFonts w:ascii="Times" w:hAnsi="Times" w:cs="Times"/>
          <w:b/>
          <w:bCs/>
        </w:rPr>
        <w:t>/-</w:t>
      </w:r>
      <w:proofErr w:type="gramStart"/>
      <w:r>
        <w:rPr>
          <w:rFonts w:ascii="Times" w:hAnsi="Times" w:cs="Times"/>
          <w:b/>
          <w:bCs/>
        </w:rPr>
        <w:t>a</w:t>
      </w:r>
      <w:r w:rsidRPr="00E33FB7">
        <w:rPr>
          <w:rFonts w:ascii="Times" w:hAnsi="Times" w:cs="Times"/>
          <w:b/>
          <w:bCs/>
        </w:rPr>
        <w:t xml:space="preserve"> </w:t>
      </w:r>
      <w:r w:rsidRPr="00E33F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>unglücklich</w:t>
      </w:r>
    </w:p>
    <w:p w14:paraId="1EAC3856" w14:textId="2691F0BC" w:rsidR="00E33FB7" w:rsidRPr="00E33FB7" w:rsidRDefault="00E33FB7" w:rsidP="009B469F">
      <w:pPr>
        <w:widowControl w:val="0"/>
        <w:numPr>
          <w:ilvl w:val="0"/>
          <w:numId w:val="2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hanging="720"/>
        <w:contextualSpacing/>
        <w:rPr>
          <w:rFonts w:ascii="Times New Roman" w:hAnsi="Times New Roman" w:cs="Times New Roman"/>
        </w:rPr>
      </w:pPr>
      <w:r w:rsidRPr="00E33FB7">
        <w:rPr>
          <w:rFonts w:ascii="Times" w:hAnsi="Times" w:cs="Times"/>
          <w:b/>
          <w:bCs/>
        </w:rPr>
        <w:t>furioso</w:t>
      </w:r>
      <w:r>
        <w:rPr>
          <w:rFonts w:ascii="Times" w:hAnsi="Times" w:cs="Times"/>
          <w:b/>
          <w:bCs/>
        </w:rPr>
        <w:t>/-</w:t>
      </w:r>
      <w:proofErr w:type="gramStart"/>
      <w:r>
        <w:rPr>
          <w:rFonts w:ascii="Times" w:hAnsi="Times" w:cs="Times"/>
          <w:b/>
          <w:bCs/>
        </w:rPr>
        <w:t>a</w:t>
      </w:r>
      <w:r w:rsidRPr="00E33FB7">
        <w:rPr>
          <w:rFonts w:ascii="Times" w:hAnsi="Times" w:cs="Times"/>
          <w:b/>
          <w:bCs/>
        </w:rPr>
        <w:t xml:space="preserve"> </w:t>
      </w:r>
      <w:r w:rsidRPr="00E33F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>wild, verrückt</w:t>
      </w:r>
    </w:p>
    <w:p w14:paraId="7BE83596" w14:textId="39A9FA91" w:rsidR="00E33FB7" w:rsidRPr="00E33FB7" w:rsidRDefault="00E33FB7" w:rsidP="009B469F">
      <w:pPr>
        <w:widowControl w:val="0"/>
        <w:numPr>
          <w:ilvl w:val="0"/>
          <w:numId w:val="2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hanging="720"/>
        <w:contextualSpacing/>
        <w:rPr>
          <w:rFonts w:ascii="Times New Roman" w:hAnsi="Times New Roman" w:cs="Times New Roman"/>
        </w:rPr>
      </w:pPr>
      <w:proofErr w:type="spellStart"/>
      <w:r w:rsidRPr="00E33FB7">
        <w:rPr>
          <w:rFonts w:ascii="Times" w:hAnsi="Times" w:cs="Times"/>
          <w:b/>
          <w:bCs/>
        </w:rPr>
        <w:t>pazzo</w:t>
      </w:r>
      <w:proofErr w:type="spellEnd"/>
      <w:r>
        <w:rPr>
          <w:rFonts w:ascii="Times" w:hAnsi="Times" w:cs="Times"/>
          <w:b/>
          <w:bCs/>
        </w:rPr>
        <w:t>/-a</w:t>
      </w:r>
      <w:r>
        <w:rPr>
          <w:rFonts w:ascii="Times" w:hAnsi="Times" w:cs="Times"/>
          <w:b/>
          <w:bCs/>
        </w:rPr>
        <w:tab/>
      </w:r>
      <w:r w:rsidRPr="00E33FB7">
        <w:rPr>
          <w:rFonts w:ascii="Times New Roman" w:hAnsi="Times New Roman" w:cs="Times New Roman"/>
        </w:rPr>
        <w:t xml:space="preserve">verrückt </w:t>
      </w:r>
    </w:p>
    <w:p w14:paraId="7C9F842B" w14:textId="0D569DDF" w:rsidR="00E33FB7" w:rsidRPr="00E33FB7" w:rsidRDefault="00E33FB7" w:rsidP="009B469F">
      <w:pPr>
        <w:widowControl w:val="0"/>
        <w:numPr>
          <w:ilvl w:val="0"/>
          <w:numId w:val="2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hanging="720"/>
        <w:contextualSpacing/>
        <w:rPr>
          <w:rFonts w:ascii="Times New Roman" w:hAnsi="Times New Roman" w:cs="Times New Roman"/>
        </w:rPr>
      </w:pPr>
      <w:proofErr w:type="spellStart"/>
      <w:proofErr w:type="gramStart"/>
      <w:r w:rsidRPr="00E33FB7">
        <w:rPr>
          <w:rFonts w:ascii="Times New Roman" w:hAnsi="Times New Roman" w:cs="Times New Roman"/>
        </w:rPr>
        <w:t>l’ang</w:t>
      </w:r>
      <w:bookmarkStart w:id="0" w:name="_GoBack"/>
      <w:r w:rsidRPr="006B2D3F">
        <w:rPr>
          <w:rFonts w:ascii="Times New Roman" w:hAnsi="Times New Roman" w:cs="Times New Roman"/>
          <w:u w:val="single"/>
        </w:rPr>
        <w:t>u</w:t>
      </w:r>
      <w:bookmarkEnd w:id="0"/>
      <w:r w:rsidRPr="00E33FB7">
        <w:rPr>
          <w:rFonts w:ascii="Times New Roman" w:hAnsi="Times New Roman" w:cs="Times New Roman"/>
        </w:rPr>
        <w:t>stia</w:t>
      </w:r>
      <w:proofErr w:type="spellEnd"/>
      <w:r w:rsidRPr="00E33FB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 xml:space="preserve">die Beklemmung, Sorge </w:t>
      </w:r>
    </w:p>
    <w:p w14:paraId="6E253C6E" w14:textId="47CD2461" w:rsidR="00E33FB7" w:rsidRPr="00E33FB7" w:rsidRDefault="00E33FB7" w:rsidP="009B469F">
      <w:pPr>
        <w:widowControl w:val="0"/>
        <w:numPr>
          <w:ilvl w:val="0"/>
          <w:numId w:val="2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hanging="720"/>
        <w:contextualSpacing/>
        <w:rPr>
          <w:rFonts w:ascii="Times New Roman" w:hAnsi="Times New Roman" w:cs="Times New Roman"/>
        </w:rPr>
      </w:pPr>
      <w:r>
        <w:rPr>
          <w:rFonts w:ascii="Times" w:hAnsi="Times" w:cs="Times"/>
          <w:b/>
          <w:bCs/>
        </w:rPr>
        <w:t>(</w:t>
      </w:r>
      <w:proofErr w:type="spellStart"/>
      <w:r>
        <w:rPr>
          <w:rFonts w:ascii="Times" w:hAnsi="Times" w:cs="Times"/>
          <w:b/>
          <w:bCs/>
        </w:rPr>
        <w:t>acqua</w:t>
      </w:r>
      <w:proofErr w:type="spellEnd"/>
      <w:r>
        <w:rPr>
          <w:rFonts w:ascii="Times" w:hAnsi="Times" w:cs="Times"/>
          <w:b/>
          <w:bCs/>
        </w:rPr>
        <w:t xml:space="preserve">) </w:t>
      </w:r>
      <w:proofErr w:type="spellStart"/>
      <w:proofErr w:type="gramStart"/>
      <w:r w:rsidRPr="00E33FB7">
        <w:rPr>
          <w:rFonts w:ascii="Times" w:hAnsi="Times" w:cs="Times"/>
          <w:b/>
          <w:bCs/>
        </w:rPr>
        <w:t>potabile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r w:rsidRPr="00E33F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proofErr w:type="gramEnd"/>
      <w:r>
        <w:rPr>
          <w:rFonts w:ascii="Times New Roman" w:hAnsi="Times New Roman" w:cs="Times New Roman"/>
        </w:rPr>
        <w:t>Trink-(</w:t>
      </w:r>
      <w:proofErr w:type="spellStart"/>
      <w:r>
        <w:rPr>
          <w:rFonts w:ascii="Times New Roman" w:hAnsi="Times New Roman" w:cs="Times New Roman"/>
        </w:rPr>
        <w:t>wasser</w:t>
      </w:r>
      <w:proofErr w:type="spellEnd"/>
      <w:r>
        <w:rPr>
          <w:rFonts w:ascii="Times New Roman" w:hAnsi="Times New Roman" w:cs="Times New Roman"/>
        </w:rPr>
        <w:t>)</w:t>
      </w:r>
    </w:p>
    <w:p w14:paraId="7B28A4D3" w14:textId="23F96D0A" w:rsidR="00E33FB7" w:rsidRPr="00E33FB7" w:rsidRDefault="00E33FB7" w:rsidP="009B469F">
      <w:pPr>
        <w:widowControl w:val="0"/>
        <w:numPr>
          <w:ilvl w:val="0"/>
          <w:numId w:val="2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hanging="720"/>
        <w:contextualSpacing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sbrogliare</w:t>
      </w:r>
      <w:proofErr w:type="spellEnd"/>
      <w:r>
        <w:rPr>
          <w:rFonts w:ascii="Times New Roman" w:hAnsi="Times New Roman" w:cs="Times New Roman"/>
        </w:rPr>
        <w:t xml:space="preserve"> le lenze</w:t>
      </w:r>
      <w:r w:rsidRPr="00E33F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E33FB7">
        <w:rPr>
          <w:rFonts w:ascii="Times New Roman" w:hAnsi="Times New Roman" w:cs="Times New Roman"/>
        </w:rPr>
        <w:t xml:space="preserve">Angelschnüre entwirren </w:t>
      </w:r>
    </w:p>
    <w:p w14:paraId="64AD0FBA" w14:textId="0993AD16" w:rsidR="00E33FB7" w:rsidRPr="00E33FB7" w:rsidRDefault="00E33FB7" w:rsidP="009B469F">
      <w:pPr>
        <w:widowControl w:val="0"/>
        <w:numPr>
          <w:ilvl w:val="0"/>
          <w:numId w:val="2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hanging="720"/>
        <w:contextualSpacing/>
        <w:rPr>
          <w:rFonts w:ascii="Times New Roman" w:hAnsi="Times New Roman" w:cs="Times New Roman"/>
        </w:rPr>
      </w:pPr>
      <w:r w:rsidRPr="00E33FB7">
        <w:rPr>
          <w:rFonts w:ascii="Times New Roman" w:hAnsi="Times New Roman" w:cs="Times New Roman"/>
        </w:rPr>
        <w:t xml:space="preserve">la </w:t>
      </w:r>
      <w:proofErr w:type="spellStart"/>
      <w:proofErr w:type="gramStart"/>
      <w:r w:rsidRPr="00E33FB7">
        <w:rPr>
          <w:rFonts w:ascii="Times New Roman" w:hAnsi="Times New Roman" w:cs="Times New Roman"/>
        </w:rPr>
        <w:t>fionda</w:t>
      </w:r>
      <w:proofErr w:type="spellEnd"/>
      <w:r w:rsidRPr="00E33FB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>die Schleuder</w:t>
      </w:r>
    </w:p>
    <w:p w14:paraId="4CFD1707" w14:textId="0163EDAD" w:rsidR="00E33FB7" w:rsidRPr="00E33FB7" w:rsidRDefault="00E33FB7" w:rsidP="009B469F">
      <w:pPr>
        <w:widowControl w:val="0"/>
        <w:numPr>
          <w:ilvl w:val="0"/>
          <w:numId w:val="2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hanging="720"/>
        <w:contextualSpacing/>
        <w:rPr>
          <w:rFonts w:ascii="Times New Roman" w:hAnsi="Times New Roman" w:cs="Times New Roman"/>
        </w:rPr>
      </w:pPr>
      <w:proofErr w:type="spellStart"/>
      <w:proofErr w:type="gramStart"/>
      <w:r w:rsidRPr="00E33FB7">
        <w:rPr>
          <w:rFonts w:ascii="Times" w:hAnsi="Times" w:cs="Times"/>
          <w:b/>
          <w:bCs/>
        </w:rPr>
        <w:t>giurare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r w:rsidRPr="00E33F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 xml:space="preserve">schwören </w:t>
      </w:r>
    </w:p>
    <w:p w14:paraId="75B05641" w14:textId="32D8DD45" w:rsidR="00E33FB7" w:rsidRPr="00E33FB7" w:rsidRDefault="00E33FB7" w:rsidP="009B469F">
      <w:pPr>
        <w:widowControl w:val="0"/>
        <w:numPr>
          <w:ilvl w:val="0"/>
          <w:numId w:val="2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hanging="720"/>
        <w:contextualSpacing/>
        <w:rPr>
          <w:rFonts w:ascii="Times New Roman" w:hAnsi="Times New Roman" w:cs="Times New Roman"/>
        </w:rPr>
      </w:pPr>
      <w:proofErr w:type="spellStart"/>
      <w:proofErr w:type="gramStart"/>
      <w:r w:rsidRPr="00E33FB7">
        <w:rPr>
          <w:rFonts w:ascii="Times" w:hAnsi="Times" w:cs="Times"/>
          <w:b/>
          <w:bCs/>
        </w:rPr>
        <w:t>sporcarsi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r w:rsidRPr="00E33F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 xml:space="preserve">schmutzig werden </w:t>
      </w:r>
    </w:p>
    <w:p w14:paraId="495BB728" w14:textId="65692A26" w:rsidR="00E33FB7" w:rsidRPr="00E33FB7" w:rsidRDefault="00E33FB7" w:rsidP="009B469F">
      <w:pPr>
        <w:widowControl w:val="0"/>
        <w:numPr>
          <w:ilvl w:val="0"/>
          <w:numId w:val="2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hanging="720"/>
        <w:contextualSpacing/>
        <w:rPr>
          <w:rFonts w:ascii="Times New Roman" w:hAnsi="Times New Roman" w:cs="Times New Roman"/>
        </w:rPr>
      </w:pPr>
      <w:proofErr w:type="spellStart"/>
      <w:proofErr w:type="gramStart"/>
      <w:r w:rsidRPr="00E33FB7">
        <w:rPr>
          <w:rFonts w:ascii="Times" w:hAnsi="Times" w:cs="Times"/>
          <w:b/>
          <w:bCs/>
        </w:rPr>
        <w:t>raffreddarsi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r w:rsidRPr="00E33F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 xml:space="preserve">kalt werden </w:t>
      </w:r>
    </w:p>
    <w:p w14:paraId="3EA4794D" w14:textId="0E82EADE" w:rsidR="00E33FB7" w:rsidRPr="00E33FB7" w:rsidRDefault="00E33FB7" w:rsidP="009B469F">
      <w:pPr>
        <w:widowControl w:val="0"/>
        <w:numPr>
          <w:ilvl w:val="0"/>
          <w:numId w:val="2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hanging="720"/>
        <w:contextualSpacing/>
        <w:rPr>
          <w:rFonts w:ascii="Times New Roman" w:hAnsi="Times New Roman" w:cs="Times New Roman"/>
        </w:rPr>
      </w:pPr>
      <w:r w:rsidRPr="00E33FB7">
        <w:rPr>
          <w:rFonts w:ascii="Times" w:hAnsi="Times" w:cs="Times"/>
          <w:b/>
          <w:bCs/>
        </w:rPr>
        <w:t xml:space="preserve">la </w:t>
      </w:r>
      <w:proofErr w:type="spellStart"/>
      <w:r w:rsidRPr="00E33FB7">
        <w:rPr>
          <w:rFonts w:ascii="Times" w:hAnsi="Times" w:cs="Times"/>
          <w:b/>
          <w:bCs/>
        </w:rPr>
        <w:t>gallina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proofErr w:type="spellStart"/>
      <w:proofErr w:type="gramStart"/>
      <w:r w:rsidRPr="00E33FB7">
        <w:rPr>
          <w:rFonts w:ascii="Times" w:hAnsi="Times" w:cs="Times"/>
          <w:b/>
          <w:bCs/>
        </w:rPr>
        <w:t>arrosta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r w:rsidRPr="00E33F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 xml:space="preserve">das Grillhühnchen </w:t>
      </w:r>
    </w:p>
    <w:p w14:paraId="20007424" w14:textId="4F79122D" w:rsidR="00E33FB7" w:rsidRPr="00E33FB7" w:rsidRDefault="00E33FB7" w:rsidP="009B469F">
      <w:pPr>
        <w:widowControl w:val="0"/>
        <w:numPr>
          <w:ilvl w:val="0"/>
          <w:numId w:val="2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hanging="720"/>
        <w:contextualSpacing/>
        <w:rPr>
          <w:rFonts w:ascii="Times New Roman" w:hAnsi="Times New Roman" w:cs="Times New Roman"/>
        </w:rPr>
      </w:pPr>
      <w:proofErr w:type="spellStart"/>
      <w:proofErr w:type="gramStart"/>
      <w:r w:rsidRPr="00E33FB7">
        <w:rPr>
          <w:rFonts w:ascii="Times" w:hAnsi="Times" w:cs="Times"/>
          <w:b/>
          <w:bCs/>
        </w:rPr>
        <w:t>spaventare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r w:rsidRPr="00E33F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 xml:space="preserve">erschrecken </w:t>
      </w:r>
    </w:p>
    <w:p w14:paraId="257CE025" w14:textId="44AD623A" w:rsidR="00E33FB7" w:rsidRPr="00E33FB7" w:rsidRDefault="00E33FB7" w:rsidP="009B469F">
      <w:pPr>
        <w:widowControl w:val="0"/>
        <w:numPr>
          <w:ilvl w:val="0"/>
          <w:numId w:val="2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hanging="720"/>
        <w:contextualSpacing/>
        <w:rPr>
          <w:rFonts w:ascii="Times New Roman" w:hAnsi="Times New Roman" w:cs="Times New Roman"/>
        </w:rPr>
      </w:pPr>
      <w:proofErr w:type="spellStart"/>
      <w:r w:rsidRPr="00E33FB7">
        <w:rPr>
          <w:rFonts w:ascii="Times" w:hAnsi="Times" w:cs="Times"/>
          <w:b/>
          <w:bCs/>
        </w:rPr>
        <w:t>il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proofErr w:type="spellStart"/>
      <w:proofErr w:type="gramStart"/>
      <w:r w:rsidRPr="00E33FB7">
        <w:rPr>
          <w:rFonts w:ascii="Times" w:hAnsi="Times" w:cs="Times"/>
          <w:b/>
          <w:bCs/>
        </w:rPr>
        <w:t>coniglio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r w:rsidRPr="00E33F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 xml:space="preserve">das Kaninchen </w:t>
      </w:r>
    </w:p>
    <w:p w14:paraId="67594491" w14:textId="4A9E33D2" w:rsidR="00E33FB7" w:rsidRPr="00E33FB7" w:rsidRDefault="00E33FB7" w:rsidP="009B469F">
      <w:pPr>
        <w:widowControl w:val="0"/>
        <w:numPr>
          <w:ilvl w:val="0"/>
          <w:numId w:val="2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hanging="720"/>
        <w:contextualSpacing/>
        <w:rPr>
          <w:rFonts w:ascii="Times New Roman" w:hAnsi="Times New Roman" w:cs="Times New Roman"/>
        </w:rPr>
      </w:pPr>
      <w:proofErr w:type="spellStart"/>
      <w:r w:rsidRPr="00E33FB7">
        <w:rPr>
          <w:rFonts w:ascii="Times" w:hAnsi="Times" w:cs="Times"/>
          <w:b/>
          <w:bCs/>
        </w:rPr>
        <w:t>il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proofErr w:type="spellStart"/>
      <w:proofErr w:type="gramStart"/>
      <w:r w:rsidRPr="00E33FB7">
        <w:rPr>
          <w:rFonts w:ascii="Times" w:hAnsi="Times" w:cs="Times"/>
          <w:b/>
          <w:bCs/>
        </w:rPr>
        <w:t>fucile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r w:rsidRPr="00E33F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>das Gewehr</w:t>
      </w:r>
    </w:p>
    <w:p w14:paraId="62994E9D" w14:textId="3203AF77" w:rsidR="00E33FB7" w:rsidRPr="00E33FB7" w:rsidRDefault="00E33FB7" w:rsidP="009B469F">
      <w:pPr>
        <w:widowControl w:val="0"/>
        <w:numPr>
          <w:ilvl w:val="0"/>
          <w:numId w:val="2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hanging="720"/>
        <w:contextualSpacing/>
        <w:rPr>
          <w:rFonts w:ascii="Times New Roman" w:hAnsi="Times New Roman" w:cs="Times New Roman"/>
        </w:rPr>
      </w:pPr>
      <w:r w:rsidRPr="00E33FB7">
        <w:rPr>
          <w:rFonts w:ascii="Times" w:hAnsi="Times" w:cs="Times"/>
          <w:b/>
          <w:bCs/>
        </w:rPr>
        <w:t xml:space="preserve">la </w:t>
      </w:r>
      <w:proofErr w:type="spellStart"/>
      <w:proofErr w:type="gramStart"/>
      <w:r w:rsidRPr="00E33FB7">
        <w:rPr>
          <w:rFonts w:ascii="Times" w:hAnsi="Times" w:cs="Times"/>
          <w:b/>
          <w:bCs/>
        </w:rPr>
        <w:t>cima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r w:rsidRPr="00E33F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 xml:space="preserve">der Gipfel, oben </w:t>
      </w:r>
    </w:p>
    <w:p w14:paraId="29BBD3FD" w14:textId="3236D695" w:rsidR="00E33FB7" w:rsidRPr="00E33FB7" w:rsidRDefault="00E33FB7" w:rsidP="009B469F">
      <w:pPr>
        <w:widowControl w:val="0"/>
        <w:numPr>
          <w:ilvl w:val="0"/>
          <w:numId w:val="2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420" w:line="276" w:lineRule="auto"/>
        <w:ind w:hanging="720"/>
        <w:contextualSpacing/>
        <w:rPr>
          <w:rFonts w:ascii="Times New Roman" w:hAnsi="Times New Roman" w:cs="Times New Roman"/>
        </w:rPr>
      </w:pPr>
      <w:proofErr w:type="spellStart"/>
      <w:proofErr w:type="gramStart"/>
      <w:r w:rsidRPr="00E33FB7">
        <w:rPr>
          <w:rFonts w:ascii="Times" w:hAnsi="Times" w:cs="Times"/>
          <w:b/>
          <w:bCs/>
        </w:rPr>
        <w:t>calare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r w:rsidRPr="00E33F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>hinunterlassen</w:t>
      </w:r>
    </w:p>
    <w:p w14:paraId="4521FF17" w14:textId="227C59A9" w:rsidR="00796A42" w:rsidRPr="00E33FB7" w:rsidRDefault="00E33FB7" w:rsidP="009B469F">
      <w:pPr>
        <w:widowControl w:val="0"/>
        <w:numPr>
          <w:ilvl w:val="0"/>
          <w:numId w:val="2"/>
        </w:numPr>
        <w:tabs>
          <w:tab w:val="left" w:pos="220"/>
          <w:tab w:val="left" w:pos="720"/>
          <w:tab w:val="left" w:pos="3544"/>
        </w:tabs>
        <w:autoSpaceDE w:val="0"/>
        <w:autoSpaceDN w:val="0"/>
        <w:adjustRightInd w:val="0"/>
        <w:spacing w:after="240" w:line="276" w:lineRule="auto"/>
        <w:ind w:hanging="720"/>
        <w:contextualSpacing/>
        <w:rPr>
          <w:rFonts w:eastAsia="Times New Roman" w:cs="Times New Roman"/>
          <w:noProof/>
        </w:rPr>
      </w:pPr>
      <w:proofErr w:type="spellStart"/>
      <w:r w:rsidRPr="00E33FB7">
        <w:rPr>
          <w:rFonts w:ascii="Times" w:hAnsi="Times" w:cs="Times"/>
          <w:b/>
          <w:bCs/>
        </w:rPr>
        <w:t>il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proofErr w:type="spellStart"/>
      <w:proofErr w:type="gramStart"/>
      <w:r w:rsidRPr="00E33FB7">
        <w:rPr>
          <w:rFonts w:ascii="Times" w:hAnsi="Times" w:cs="Times"/>
          <w:b/>
          <w:bCs/>
        </w:rPr>
        <w:t>cretino</w:t>
      </w:r>
      <w:proofErr w:type="spellEnd"/>
      <w:r w:rsidRPr="00E33FB7">
        <w:rPr>
          <w:rFonts w:ascii="Times" w:hAnsi="Times" w:cs="Times"/>
          <w:b/>
          <w:bCs/>
        </w:rPr>
        <w:t xml:space="preserve"> </w:t>
      </w:r>
      <w:r w:rsidRPr="00E33FB7">
        <w:rPr>
          <w:rFonts w:ascii="Times New Roman" w:hAnsi="Times New Roman" w:cs="Times New Roman"/>
        </w:rPr>
        <w:t xml:space="preserve"> </w:t>
      </w:r>
      <w:r w:rsidRPr="00E33FB7">
        <w:rPr>
          <w:rFonts w:ascii="Times New Roman" w:hAnsi="Times New Roman" w:cs="Times New Roman"/>
        </w:rPr>
        <w:tab/>
      </w:r>
      <w:proofErr w:type="gramEnd"/>
      <w:r w:rsidRPr="00E33FB7">
        <w:rPr>
          <w:rFonts w:ascii="Times New Roman" w:hAnsi="Times New Roman" w:cs="Times New Roman"/>
        </w:rPr>
        <w:t xml:space="preserve">der Idiot </w:t>
      </w:r>
    </w:p>
    <w:sectPr w:rsidR="00796A42" w:rsidRPr="00E33FB7" w:rsidSect="00323ABE">
      <w:headerReference w:type="even" r:id="rId7"/>
      <w:headerReference w:type="default" r:id="rId8"/>
      <w:pgSz w:w="12240" w:h="15840"/>
      <w:pgMar w:top="1134" w:right="1418" w:bottom="851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8DDD51" w14:textId="77777777" w:rsidR="007A0417" w:rsidRDefault="007A0417" w:rsidP="00E45544">
      <w:r>
        <w:separator/>
      </w:r>
    </w:p>
  </w:endnote>
  <w:endnote w:type="continuationSeparator" w:id="0">
    <w:p w14:paraId="51858857" w14:textId="77777777" w:rsidR="007A0417" w:rsidRDefault="007A0417" w:rsidP="00E4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orasi">
    <w:altName w:val="Browallia New"/>
    <w:panose1 w:val="020B0604020202020204"/>
    <w:charset w:val="00"/>
    <w:family w:val="auto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7618E8" w14:textId="77777777" w:rsidR="007A0417" w:rsidRDefault="007A0417" w:rsidP="00E45544">
      <w:r>
        <w:separator/>
      </w:r>
    </w:p>
  </w:footnote>
  <w:footnote w:type="continuationSeparator" w:id="0">
    <w:p w14:paraId="331AA241" w14:textId="77777777" w:rsidR="007A0417" w:rsidRDefault="007A0417" w:rsidP="00E4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3807"/>
      <w:gridCol w:w="2095"/>
      <w:gridCol w:w="3597"/>
    </w:tblGrid>
    <w:tr w:rsidR="0057536B" w:rsidRPr="008E0D90" w14:paraId="45BA8E1E" w14:textId="77777777" w:rsidTr="00E45544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F9FC608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3F7CF3B4" w14:textId="77777777" w:rsidR="0057536B" w:rsidRDefault="007A0417">
          <w:pPr>
            <w:pStyle w:val="KeinLeerraum"/>
            <w:rPr>
              <w:rFonts w:ascii="Cambria" w:hAnsi="Cambria"/>
              <w:color w:val="4F81BD" w:themeColor="accent1"/>
              <w:szCs w:val="20"/>
            </w:rPr>
          </w:pPr>
          <w:sdt>
            <w:sdtPr>
              <w:rPr>
                <w:rFonts w:ascii="Cambria" w:hAnsi="Cambria"/>
                <w:color w:val="4F81BD" w:themeColor="accent1"/>
              </w:rPr>
              <w:id w:val="-1482609850"/>
              <w:placeholder>
                <w:docPart w:val="98B9F6F85FA2344991D36D24782282D2"/>
              </w:placeholder>
              <w:temporary/>
              <w:showingPlcHdr/>
            </w:sdtPr>
            <w:sdtEndPr/>
            <w:sdtContent>
              <w:r w:rsidR="0057536B">
                <w:rPr>
                  <w:rFonts w:ascii="Cambria" w:hAnsi="Cambria"/>
                  <w:color w:val="4F81BD" w:themeColor="accent1"/>
                </w:rPr>
                <w:t>[Geben Sie Text ein]</w:t>
              </w:r>
            </w:sdtContent>
          </w:sdt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379E0F37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57536B" w:rsidRPr="008E0D90" w14:paraId="325F2661" w14:textId="77777777" w:rsidTr="00E45544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0EAE646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6E90C8F1" w14:textId="77777777" w:rsidR="0057536B" w:rsidRDefault="0057536B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4379CAA0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14:paraId="0750314E" w14:textId="77777777" w:rsidR="0057536B" w:rsidRDefault="0057536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2211"/>
      <w:gridCol w:w="5288"/>
      <w:gridCol w:w="2000"/>
    </w:tblGrid>
    <w:tr w:rsidR="0057536B" w:rsidRPr="008E0D90" w14:paraId="51DB46B0" w14:textId="77777777" w:rsidTr="00E45544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14C61740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0E76C19A" w14:textId="649FF127" w:rsidR="0057536B" w:rsidRDefault="0057536B" w:rsidP="00E45544">
          <w:pPr>
            <w:pStyle w:val="StandardWeb"/>
            <w:contextualSpacing/>
          </w:pPr>
          <w:proofErr w:type="spellStart"/>
          <w:r>
            <w:rPr>
              <w:i/>
              <w:iCs/>
            </w:rPr>
            <w:t>L’inquietudine</w:t>
          </w:r>
          <w:proofErr w:type="spellEnd"/>
          <w:r>
            <w:rPr>
              <w:i/>
              <w:iCs/>
            </w:rPr>
            <w:t xml:space="preserve"> di </w:t>
          </w:r>
          <w:proofErr w:type="spellStart"/>
          <w:r>
            <w:rPr>
              <w:i/>
              <w:iCs/>
            </w:rPr>
            <w:t>una</w:t>
          </w:r>
          <w:proofErr w:type="spellEnd"/>
          <w:r>
            <w:rPr>
              <w:i/>
              <w:iCs/>
            </w:rPr>
            <w:t xml:space="preserve"> </w:t>
          </w:r>
          <w:proofErr w:type="spellStart"/>
          <w:r>
            <w:rPr>
              <w:i/>
              <w:iCs/>
            </w:rPr>
            <w:t>donna</w:t>
          </w:r>
          <w:proofErr w:type="spellEnd"/>
          <w:r>
            <w:rPr>
              <w:i/>
              <w:iCs/>
            </w:rPr>
            <w:t xml:space="preserve"> </w:t>
          </w:r>
          <w:r>
            <w:t xml:space="preserve"> </w:t>
          </w:r>
        </w:p>
        <w:p w14:paraId="7CEDF221" w14:textId="77777777" w:rsidR="0057536B" w:rsidRDefault="0057536B" w:rsidP="00E45544">
          <w:pPr>
            <w:pStyle w:val="StandardWeb"/>
            <w:contextualSpacing/>
          </w:pPr>
          <w:r>
            <w:t xml:space="preserve">Eine Unterrichtseinheit zu dem Film «Respiro» von E. </w:t>
          </w:r>
          <w:proofErr w:type="spellStart"/>
          <w:r>
            <w:t>Crialese</w:t>
          </w:r>
          <w:proofErr w:type="spellEnd"/>
          <w:r>
            <w:t xml:space="preserve">  </w:t>
          </w:r>
        </w:p>
        <w:p w14:paraId="4F6EDD3D" w14:textId="77777777" w:rsidR="0057536B" w:rsidRDefault="0057536B">
          <w:pPr>
            <w:pStyle w:val="KeinLeerraum"/>
            <w:rPr>
              <w:rFonts w:ascii="Cambria" w:hAnsi="Cambria"/>
              <w:color w:val="4F81BD" w:themeColor="accent1"/>
              <w:szCs w:val="20"/>
            </w:rPr>
          </w:pPr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6B2A53BC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57536B" w:rsidRPr="008E0D90" w14:paraId="758C1E19" w14:textId="77777777" w:rsidTr="00E45544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64339D49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2B25E112" w14:textId="77777777" w:rsidR="0057536B" w:rsidRDefault="0057536B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67384A6D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14:paraId="1B6B9181" w14:textId="77777777" w:rsidR="0057536B" w:rsidRDefault="0057536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72BD"/>
    <w:rsid w:val="00323ABE"/>
    <w:rsid w:val="00552C56"/>
    <w:rsid w:val="0057536B"/>
    <w:rsid w:val="006477A0"/>
    <w:rsid w:val="006B25DF"/>
    <w:rsid w:val="006B2D3F"/>
    <w:rsid w:val="006C7C35"/>
    <w:rsid w:val="00722D94"/>
    <w:rsid w:val="007372BD"/>
    <w:rsid w:val="00796A42"/>
    <w:rsid w:val="007A0417"/>
    <w:rsid w:val="009B469F"/>
    <w:rsid w:val="00C46006"/>
    <w:rsid w:val="00DA0A4F"/>
    <w:rsid w:val="00DB1D17"/>
    <w:rsid w:val="00DD0813"/>
    <w:rsid w:val="00E33FB7"/>
    <w:rsid w:val="00E4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784F69"/>
  <w14:defaultImageDpi w14:val="300"/>
  <w15:docId w15:val="{4B67FDFD-8C95-184D-B8E3-1E73525D0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Noras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372BD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372BD"/>
    <w:rPr>
      <w:rFonts w:ascii="Lucida Grande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rsid w:val="007372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4554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45544"/>
  </w:style>
  <w:style w:type="paragraph" w:styleId="Fuzeile">
    <w:name w:val="footer"/>
    <w:basedOn w:val="Standard"/>
    <w:link w:val="FuzeileZchn"/>
    <w:uiPriority w:val="99"/>
    <w:unhideWhenUsed/>
    <w:rsid w:val="00E4554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45544"/>
  </w:style>
  <w:style w:type="paragraph" w:styleId="KeinLeerraum">
    <w:name w:val="No Spacing"/>
    <w:link w:val="KeinLeerraumZchn"/>
    <w:qFormat/>
    <w:rsid w:val="00E45544"/>
    <w:rPr>
      <w:rFonts w:ascii="PMingLiU" w:hAnsi="PMingLiU" w:cstheme="minorBidi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rsid w:val="00E45544"/>
    <w:rPr>
      <w:rFonts w:ascii="PMingLiU" w:hAnsi="PMingLiU" w:cstheme="minorBidi"/>
      <w:sz w:val="22"/>
      <w:szCs w:val="22"/>
    </w:rPr>
  </w:style>
  <w:style w:type="paragraph" w:styleId="StandardWeb">
    <w:name w:val="Normal (Web)"/>
    <w:basedOn w:val="Standard"/>
    <w:uiPriority w:val="99"/>
    <w:unhideWhenUsed/>
    <w:rsid w:val="00E4554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5753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8B9F6F85FA2344991D36D24782282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338A7F-9250-5742-995B-F5E55F6E279E}"/>
      </w:docPartPr>
      <w:docPartBody>
        <w:p w:rsidR="00F55380" w:rsidRDefault="00F55380" w:rsidP="00F55380">
          <w:pPr>
            <w:pStyle w:val="98B9F6F85FA2344991D36D24782282D2"/>
          </w:pPr>
          <w:r>
            <w:t>[Geben Sie Text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orasi">
    <w:altName w:val="Browallia New"/>
    <w:panose1 w:val="020B0604020202020204"/>
    <w:charset w:val="00"/>
    <w:family w:val="auto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5380"/>
    <w:rsid w:val="0059316F"/>
    <w:rsid w:val="00F55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98B9F6F85FA2344991D36D24782282D2">
    <w:name w:val="98B9F6F85FA2344991D36D24782282D2"/>
    <w:rsid w:val="00F55380"/>
  </w:style>
  <w:style w:type="paragraph" w:customStyle="1" w:styleId="F6F6422C3F318D48B4C0A907D2CA3766">
    <w:name w:val="F6F6422C3F318D48B4C0A907D2CA3766"/>
    <w:rsid w:val="00F553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1985</Characters>
  <Application>Microsoft Office Word</Application>
  <DocSecurity>0</DocSecurity>
  <Lines>16</Lines>
  <Paragraphs>4</Paragraphs>
  <ScaleCrop>false</ScaleCrop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 Manthey</dc:creator>
  <cp:keywords/>
  <dc:description/>
  <cp:lastModifiedBy>manthey@freihof-gymnasium.de</cp:lastModifiedBy>
  <cp:revision>6</cp:revision>
  <cp:lastPrinted>2017-09-26T05:13:00Z</cp:lastPrinted>
  <dcterms:created xsi:type="dcterms:W3CDTF">2013-02-06T15:38:00Z</dcterms:created>
  <dcterms:modified xsi:type="dcterms:W3CDTF">2020-01-28T09:06:00Z</dcterms:modified>
</cp:coreProperties>
</file>